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642" w:rsidRDefault="00C06642" w:rsidP="00C81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2F2FB9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SZORGALMATOS KÖZSÉG ÉS TISZAVASVÁRI VÁROS</w:t>
      </w:r>
    </w:p>
    <w:p w:rsidR="00C06642" w:rsidRPr="002F2FB9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VÍZIKÖZMŰ RENDSZER</w:t>
      </w:r>
      <w:r>
        <w:rPr>
          <w:rFonts w:ascii="Times New Roman" w:hAnsi="Times New Roman" w:cs="Times New Roman"/>
          <w:b/>
          <w:bCs/>
          <w:sz w:val="32"/>
          <w:szCs w:val="32"/>
        </w:rPr>
        <w:t>ÉNEK</w:t>
      </w:r>
    </w:p>
    <w:p w:rsidR="00C06642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642" w:rsidRPr="002F2FB9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642" w:rsidRPr="002F2FB9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GÖRDÜLŐ FEJLESZTÉSI TERVE</w:t>
      </w:r>
    </w:p>
    <w:p w:rsidR="00C06642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FB9">
        <w:rPr>
          <w:rFonts w:ascii="Times New Roman" w:hAnsi="Times New Roman" w:cs="Times New Roman"/>
          <w:b/>
          <w:bCs/>
          <w:sz w:val="32"/>
          <w:szCs w:val="32"/>
        </w:rPr>
        <w:t>201</w:t>
      </w:r>
      <w:r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2F2FB9">
        <w:rPr>
          <w:rFonts w:ascii="Times New Roman" w:hAnsi="Times New Roman" w:cs="Times New Roman"/>
          <w:b/>
          <w:bCs/>
          <w:sz w:val="32"/>
          <w:szCs w:val="32"/>
        </w:rPr>
        <w:t xml:space="preserve"> – 20</w:t>
      </w:r>
      <w:r>
        <w:rPr>
          <w:rFonts w:ascii="Times New Roman" w:hAnsi="Times New Roman" w:cs="Times New Roman"/>
          <w:b/>
          <w:bCs/>
          <w:sz w:val="32"/>
          <w:szCs w:val="32"/>
        </w:rPr>
        <w:t>30</w:t>
      </w:r>
      <w:r w:rsidRPr="002F2FB9">
        <w:rPr>
          <w:rFonts w:ascii="Times New Roman" w:hAnsi="Times New Roman" w:cs="Times New Roman"/>
          <w:b/>
          <w:bCs/>
          <w:sz w:val="32"/>
          <w:szCs w:val="32"/>
        </w:rPr>
        <w:t>. ÉV</w:t>
      </w:r>
    </w:p>
    <w:p w:rsidR="00C06642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:rsidR="00C06642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C06642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C06642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  <w:u w:val="single"/>
        </w:rPr>
        <w:t>ELLÁTÁSÉRT FELELŐS MEGNEVEZÉSE: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SZORGALMATOS KÖZSÉG ÖNKORMÁNYZATA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4441 SZORGALMATOS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PACSIRTA U. 18/A.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ÉS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4440 TISZAVASVÁRI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VÁROSHÁZA TÉR 4.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  <w:u w:val="single"/>
        </w:rPr>
        <w:t>VÍZIKÖZMŰ SZOLGÁLTATÓ MEGNEVEZÉSE: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HAJDÚKERÜLETI ÉS BIHARI VÍZIKÖZMŰ SZOLGÁLTATÓ ZRT.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4220 HAJDÚBÖSZÖRMÉNY</w:t>
      </w:r>
    </w:p>
    <w:p w:rsidR="00C06642" w:rsidRPr="004B1305" w:rsidRDefault="00C06642" w:rsidP="001533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1305">
        <w:rPr>
          <w:rFonts w:ascii="Times New Roman" w:hAnsi="Times New Roman" w:cs="Times New Roman"/>
          <w:b/>
          <w:bCs/>
          <w:sz w:val="24"/>
          <w:szCs w:val="24"/>
        </w:rPr>
        <w:t>RADNÓTI MIKLÓS U. 1.</w:t>
      </w:r>
    </w:p>
    <w:p w:rsidR="00C06642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642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642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642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06642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TISZAVASVÁRI, 2016. JANUÁR 14.</w:t>
      </w:r>
    </w:p>
    <w:p w:rsidR="00C06642" w:rsidRDefault="00C06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6642" w:rsidRDefault="00C06642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TARTALOMJEGYZÉK</w:t>
      </w:r>
    </w:p>
    <w:p w:rsidR="00C06642" w:rsidRDefault="00C06642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11FD0" w:rsidRDefault="00C06642" w:rsidP="00CB6801">
      <w:pPr>
        <w:pStyle w:val="ListParagraph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aps/>
          <w:sz w:val="24"/>
          <w:szCs w:val="24"/>
          <w:lang w:eastAsia="hu-HU"/>
        </w:rPr>
      </w:pPr>
      <w:r w:rsidRPr="00C11FD0">
        <w:rPr>
          <w:rFonts w:ascii="Times New Roman" w:hAnsi="Times New Roman" w:cs="Times New Roman"/>
          <w:b/>
          <w:bCs/>
          <w:caps/>
          <w:sz w:val="24"/>
          <w:szCs w:val="24"/>
          <w:lang w:eastAsia="hu-HU"/>
        </w:rPr>
        <w:t>A Hajdúkerületi és Bihari Víziközmű Szolgáltató Zrt. rövid bemutatása</w:t>
      </w:r>
    </w:p>
    <w:p w:rsidR="00C06642" w:rsidRPr="00CB6801" w:rsidRDefault="00C06642" w:rsidP="00C11FD0">
      <w:pPr>
        <w:pStyle w:val="ListParagraph"/>
        <w:spacing w:after="0" w:line="240" w:lineRule="auto"/>
        <w:ind w:left="284"/>
        <w:jc w:val="both"/>
        <w:rPr>
          <w:rFonts w:ascii="Times New Roman" w:hAnsi="Times New Roman" w:cs="Times New Roman"/>
          <w:caps/>
          <w:sz w:val="24"/>
          <w:szCs w:val="24"/>
          <w:lang w:eastAsia="hu-HU"/>
        </w:rPr>
      </w:pPr>
    </w:p>
    <w:p w:rsidR="00C06642" w:rsidRPr="00C11FD0" w:rsidRDefault="00C06642" w:rsidP="00CB6801">
      <w:pPr>
        <w:pStyle w:val="ListParagraph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11FD0">
        <w:rPr>
          <w:rFonts w:ascii="Times New Roman" w:hAnsi="Times New Roman" w:cs="Times New Roman"/>
          <w:b/>
          <w:bCs/>
          <w:caps/>
          <w:sz w:val="24"/>
          <w:szCs w:val="24"/>
        </w:rPr>
        <w:t>A Tiszavasvári Üzemegység (Szorgalmatos és Tiszavasvári) bemutatása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– RENDSZER TULAJDONJOGI HELYZETE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RENDSZER TECHNOLÓGIAI JELLEMZÉSE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IVÓVÍZ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TELEPI LÉTESÍTMÉNY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Víznyerő helyek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2.2.1.4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Víztisztítási technológia</w:t>
      </w:r>
    </w:p>
    <w:p w:rsidR="00C06642" w:rsidRPr="003E3FD3" w:rsidRDefault="00C06642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E3FD3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ab/>
        <w:t xml:space="preserve">IVÓVÍZ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2.2.2.1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SZENNYVÍZTISZTÍTÁS LÉTESÍTMÉNYEI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SZENNYVíztisztítási technológia ismertetése:</w:t>
      </w:r>
    </w:p>
    <w:p w:rsidR="00C06642" w:rsidRPr="00CB6801" w:rsidRDefault="00C06642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2.2.2.4</w:t>
      </w:r>
      <w:r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 ÁTEMELŐK</w:t>
      </w:r>
    </w:p>
    <w:p w:rsidR="00C06642" w:rsidRPr="003E3FD3" w:rsidRDefault="00C06642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2.2.2.5</w:t>
      </w:r>
      <w:r>
        <w:rPr>
          <w:rFonts w:ascii="Times New Roman" w:hAnsi="Times New Roman" w:cs="Times New Roman"/>
          <w:sz w:val="24"/>
          <w:szCs w:val="24"/>
        </w:rPr>
        <w:tab/>
        <w:t xml:space="preserve">SZENNYVÍZ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06642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11FD0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1FD0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>FELÚJÍTÁSI ÉS PÓTLÁSI TERV</w:t>
      </w:r>
    </w:p>
    <w:p w:rsidR="00C06642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06642" w:rsidRPr="00C11FD0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6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Pr="00C11FD0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2020.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C06642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06642" w:rsidRPr="00C11FD0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6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Pr="00C11FD0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Pr="00C11FD0" w:rsidRDefault="00C06642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BERUHÁZÁSI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 xml:space="preserve"> TERV</w:t>
      </w:r>
    </w:p>
    <w:p w:rsidR="00C06642" w:rsidRDefault="00C06642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06642" w:rsidRPr="00C11FD0" w:rsidRDefault="00C06642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06642" w:rsidRPr="00C11FD0" w:rsidRDefault="00C06642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>
        <w:rPr>
          <w:rFonts w:ascii="Times New Roman" w:hAnsi="Times New Roman" w:cs="Times New Roman"/>
          <w:caps/>
          <w:sz w:val="24"/>
          <w:szCs w:val="24"/>
        </w:rPr>
        <w:t>17-2020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Pr="00C11FD0" w:rsidRDefault="00C06642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Pr="00C11FD0" w:rsidRDefault="00C06642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SZÖVEGES INDOKOLÁS</w:t>
      </w:r>
    </w:p>
    <w:p w:rsidR="00C06642" w:rsidRPr="008866CB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866CB">
        <w:rPr>
          <w:rFonts w:ascii="Times New Roman" w:hAnsi="Times New Roman" w:cs="Times New Roman"/>
          <w:sz w:val="24"/>
          <w:szCs w:val="24"/>
        </w:rPr>
        <w:tab/>
        <w:t>FELÚJÍTÁSI ÉS PÓTLÁSI TERV</w:t>
      </w:r>
    </w:p>
    <w:p w:rsidR="00C06642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06642" w:rsidRPr="00C11FD0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6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Pr="00C11FD0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2020.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C06642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06642" w:rsidRPr="00C11FD0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6.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C06642" w:rsidRPr="00C11FD0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Pr="00C11FD0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Pr="008866CB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5.2</w:t>
      </w:r>
      <w:r w:rsidRPr="008866CB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C06642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06642" w:rsidRPr="00C11FD0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06642" w:rsidRPr="00C11FD0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7-2020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Pr="00C11FD0" w:rsidRDefault="00C06642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6642" w:rsidRPr="00E71FE2" w:rsidRDefault="00C06642" w:rsidP="00104A12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aps/>
          <w:sz w:val="24"/>
          <w:szCs w:val="24"/>
          <w:u w:val="single"/>
          <w:lang w:eastAsia="hu-HU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  <w:lang w:eastAsia="hu-HU"/>
        </w:rPr>
        <w:t>1. A Hajdúkerületi és Bihari Víziközmű Szolgáltató Zrt. rövid bemutatása</w:t>
      </w:r>
    </w:p>
    <w:p w:rsidR="00C06642" w:rsidRPr="00FD278C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Hajdúkerületi és Bihari Víziközmű Szolgáltató Zrt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-t, mint üzemeltetőt 11 település hozta létre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2013. január 1-jével a jogszabályi környezet megváltozása miatt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C06642" w:rsidRPr="00FD278C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társaság cégneve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Hajdúkerületi és Bihari Víziközmű Szolgáltató Zrt.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Társaság székhelye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4220 Hajdúböszörmény, Radnóti M. utca 1.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Jogi forma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zártkörűen működő részvénytársaság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Elsőszámú vezető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 igazgatósági elnök</w:t>
      </w:r>
    </w:p>
    <w:p w:rsidR="00C06642" w:rsidRPr="00FD278C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Társulás tagjai által a szolgáltatóra átruházott feladat és hatáskörök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 társulásban részt vevő települési önkormányzatok érdekeik összehangolására a közigazgatási területükön lévő víziközművek közös működtetésére, fenntartására, üzemeltetésére vonatkozóan ezen társulás útján látják el az alábbi feladatokat:</w:t>
      </w:r>
    </w:p>
    <w:p w:rsidR="00C06642" w:rsidRPr="00AA64C0" w:rsidRDefault="00C06642" w:rsidP="00104A12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Egészséges ivóvízellátás, szennyvízelvezetés és tisztítás biztosításával összefüggő közös érdek összehangolása, szakmai felügyelet gyakorlása.</w:t>
      </w:r>
    </w:p>
    <w:p w:rsidR="00C06642" w:rsidRPr="00AA64C0" w:rsidRDefault="00C06642" w:rsidP="00104A12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Együttműködés a közműves ivóvízellátással, közműves szennyvízelvezetéssel- és tisztítással kapcsolatos fejlesztésben (különösen: fejlesztési tervek, programok, közös pályázatok felkutatásában, készítésében, benyújtásában, megvalósításában.)</w:t>
      </w:r>
    </w:p>
    <w:p w:rsidR="00C06642" w:rsidRPr="00AA64C0" w:rsidRDefault="00C06642" w:rsidP="00104A12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Lakossági, térségi érdekképviselet</w:t>
      </w:r>
    </w:p>
    <w:p w:rsidR="00C06642" w:rsidRPr="00AA64C0" w:rsidRDefault="00C06642" w:rsidP="00104A12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 víziközmű üzemeltetővel kapcsolatos beszámoltatási feladatok végzése</w:t>
      </w:r>
    </w:p>
    <w:p w:rsidR="00C06642" w:rsidRPr="00FD278C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 Hajdúkerületi és Bihari Víziközmű Szolgáltató Zrt. legfelsőbb irányító szerve a Közgyűlés, melynek munkáját a vonatkozó jogszabályok szerint a Felügyelő Bizottság és a Könyvvizsgáló támogatja. A Társaság ügyvezető szerve az Igazgatóság, melynek feladatköre minden tekintetben megfelel a gazdasági társaságokról szóló törvény rendelkezéseinek.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br/>
        <w:t>A közgyűlésben a társulás tagjait a Polgármesterek képviselik.</w:t>
      </w:r>
    </w:p>
    <w:p w:rsidR="00C06642" w:rsidRPr="00FD278C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Az Igazgatóság három természetes személyből áll.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Elnöke: Will Csaba (Hajdúböszörmény)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Nyéki István (Hajdúszoboszló)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Bondár Sándor (Berettyóújfalu)</w:t>
      </w:r>
    </w:p>
    <w:p w:rsidR="00C06642" w:rsidRPr="00FD278C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Víziközmű szolgáltatást végző üzemigazgatások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1. számú üzemigazgatóság: Hajdúböszörmény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2. számú üzemigazgatóság: Hajdúszoboszló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3. számú üzemigazgatóság: Tiszavasvári</w:t>
      </w:r>
    </w:p>
    <w:p w:rsidR="00C06642" w:rsidRPr="00AA64C0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4. számú üzemigazgatóság: Berettyóújfalu</w:t>
      </w:r>
    </w:p>
    <w:p w:rsidR="00C06642" w:rsidRPr="00FD278C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06642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>Az 1. számú üzemigazgatóság központja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 4220 Hajdúböszörmény, Radnóti M</w:t>
      </w:r>
      <w:r>
        <w:rPr>
          <w:rFonts w:ascii="Times New Roman" w:hAnsi="Times New Roman" w:cs="Times New Roman"/>
          <w:sz w:val="24"/>
          <w:szCs w:val="24"/>
          <w:lang w:eastAsia="hu-HU"/>
        </w:rPr>
        <w:t>iklós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 u.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1.</w:t>
      </w:r>
    </w:p>
    <w:p w:rsidR="00C06642" w:rsidRPr="00B60384" w:rsidRDefault="00C06642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B60384">
        <w:rPr>
          <w:rFonts w:ascii="Times New Roman" w:hAnsi="Times New Roman" w:cs="Times New Roman"/>
          <w:sz w:val="24"/>
          <w:szCs w:val="24"/>
        </w:rPr>
        <w:t>Hajdúböszörmény</w:t>
      </w:r>
      <w:r w:rsidRPr="00B60384">
        <w:rPr>
          <w:rFonts w:ascii="Times New Roman" w:hAnsi="Times New Roman" w:cs="Times New Roman"/>
          <w:sz w:val="24"/>
          <w:szCs w:val="24"/>
        </w:rPr>
        <w:tab/>
      </w:r>
    </w:p>
    <w:p w:rsidR="00C06642" w:rsidRPr="00B60384" w:rsidRDefault="00C06642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Bocskaikert</w:t>
      </w:r>
    </w:p>
    <w:p w:rsidR="00C06642" w:rsidRPr="00B60384" w:rsidRDefault="00C06642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Hajdúhadház</w:t>
      </w:r>
    </w:p>
    <w:p w:rsidR="00C06642" w:rsidRPr="00B60384" w:rsidRDefault="00C06642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Téglás</w:t>
      </w:r>
    </w:p>
    <w:p w:rsidR="00C06642" w:rsidRDefault="00C0664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üzemigazgatóság központja: 4200 Hajdúszoboszló, Bethlen u. 2.</w:t>
      </w:r>
    </w:p>
    <w:p w:rsidR="00C06642" w:rsidRPr="00B60384" w:rsidRDefault="00C06642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384">
        <w:rPr>
          <w:rFonts w:ascii="Times New Roman" w:hAnsi="Times New Roman" w:cs="Times New Roman"/>
          <w:sz w:val="24"/>
          <w:szCs w:val="24"/>
        </w:rPr>
        <w:t>Hajdúszoboszló</w:t>
      </w:r>
    </w:p>
    <w:p w:rsidR="00C06642" w:rsidRPr="00B60384" w:rsidRDefault="00C06642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Földes</w:t>
      </w:r>
    </w:p>
    <w:p w:rsidR="00C06642" w:rsidRDefault="00C0664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 számú üzemigazgatóság központja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eastAsia="hu-HU"/>
        </w:rPr>
        <w:t>44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0 </w:t>
      </w:r>
      <w:r>
        <w:rPr>
          <w:rFonts w:ascii="Times New Roman" w:hAnsi="Times New Roman" w:cs="Times New Roman"/>
          <w:sz w:val="24"/>
          <w:szCs w:val="24"/>
          <w:lang w:eastAsia="hu-HU"/>
        </w:rPr>
        <w:t>Tiszavasvári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hu-HU"/>
        </w:rPr>
        <w:t>Ady Endre u. 8. II. emelet</w:t>
      </w:r>
    </w:p>
    <w:p w:rsidR="00C06642" w:rsidRPr="00B60384" w:rsidRDefault="00C06642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 Tiszavasvári</w:t>
      </w:r>
    </w:p>
    <w:p w:rsidR="00C06642" w:rsidRPr="00B60384" w:rsidRDefault="00C06642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Pr="00B60384">
        <w:rPr>
          <w:rFonts w:ascii="Times New Roman" w:hAnsi="Times New Roman" w:cs="Times New Roman"/>
          <w:sz w:val="24"/>
          <w:szCs w:val="24"/>
        </w:rPr>
        <w:t xml:space="preserve"> Polgár</w:t>
      </w:r>
    </w:p>
    <w:p w:rsidR="00C06642" w:rsidRPr="00B60384" w:rsidRDefault="00C06642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Hajdúdorog</w:t>
      </w:r>
    </w:p>
    <w:p w:rsidR="00C06642" w:rsidRPr="00B60384" w:rsidRDefault="00C06642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Szorgalmatos</w:t>
      </w:r>
    </w:p>
    <w:p w:rsidR="00C06642" w:rsidRDefault="00C0664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AA64C0">
        <w:rPr>
          <w:rFonts w:ascii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üzemigazgatóság központja: 4100 Berettyóújfalu, József Attila u. 35.</w:t>
      </w:r>
    </w:p>
    <w:p w:rsidR="00C06642" w:rsidRPr="00B60384" w:rsidRDefault="00C06642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Berettyóújfalu</w:t>
      </w:r>
    </w:p>
    <w:p w:rsidR="00C06642" w:rsidRDefault="00C06642" w:rsidP="00B60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A7924" w:rsidRDefault="00C06642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>A Hajdúkerületi és Bihari Víziközmű Szolgáltató Zrt. mind a 4 üzemigazgatóság ellátási területe teljesen egybefüggő. Két település közötti fellépő távolságok maximum 20 km, melyek leginkább a földrajzi elhelyezkedésből adódnak.</w:t>
      </w:r>
    </w:p>
    <w:p w:rsidR="00C06642" w:rsidRDefault="00C06642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A7924" w:rsidRDefault="00C06642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>Minden Üzemigazgatóság a Zrt. területén belül legnagyobb felhasználói egyenértékkel rendelkező települései közül került kiválasztásra. Ezáltal biztosítható az, hogy az Üzemigazgatóságok a lehető legnagyobb létszámmal és szakmai felkészültséggel és a lehető legkisebb földrajzi távolsággal biztosítsák mind a saját, mind a hozzájuk tartozó üzemegységek jogszabályban meghatározott módon történő víziközmű szolgáltatás elvégzését.</w:t>
      </w:r>
    </w:p>
    <w:p w:rsidR="00C06642" w:rsidRDefault="00C06642" w:rsidP="002A7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104A1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 A Tiszavasvári Üzemegység (Szorgalmatos és Tiszavasvári települések) bemutatása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2.1 VÍZIKÖZMŰ – RENDSZER TULAJDONJOGI HELYZETE</w:t>
      </w:r>
    </w:p>
    <w:p w:rsidR="00C06642" w:rsidRPr="009911A1" w:rsidRDefault="00C06642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Ivóvíz hálózat, tisztítási létesítmények,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vízbeszerzési létesítmények tulajdonosa 100% tulajdon hányadban a Tiszavasvári Városi Önkormányzat.</w:t>
      </w:r>
    </w:p>
    <w:p w:rsidR="00C06642" w:rsidRPr="009911A1" w:rsidRDefault="00C06642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Szennyvízhálózat régi rendszer tulajdonosa 100%-os tulajdon hányadban a Tiszavasvári Városi Önkormányzat.</w:t>
      </w:r>
    </w:p>
    <w:p w:rsidR="00C06642" w:rsidRDefault="00C06642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2007-ben átadott szennyvíz beruházás </w:t>
      </w:r>
    </w:p>
    <w:p w:rsidR="00C06642" w:rsidRPr="009911A1" w:rsidRDefault="00C06642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tulajdonosa: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- 84%-os tulajdon hányadban a Tiszavasvári Városi Önkormányzat.</w:t>
      </w:r>
    </w:p>
    <w:p w:rsidR="00C06642" w:rsidRPr="009911A1" w:rsidRDefault="00C06642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- 16%-os tulajdon hányadban a Szorgalmatos Önkormányzat  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 VÍZIKÖZMŰ RENDSZER TECHNOLÓGIAI JELLEMZÉSE</w:t>
      </w: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2.2.1 IVÓVÍZ</w:t>
      </w: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991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2.2.1.1 TELEPI LÉTESÍTMÉNY</w:t>
      </w:r>
    </w:p>
    <w:p w:rsidR="00C06642" w:rsidRPr="00CF3615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dash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A vízmű telep</w:t>
      </w:r>
      <w:r>
        <w:rPr>
          <w:rFonts w:ascii="Times New Roman" w:hAnsi="Times New Roman" w:cs="Times New Roman"/>
          <w:sz w:val="24"/>
          <w:szCs w:val="24"/>
        </w:rPr>
        <w:t xml:space="preserve"> helye</w:t>
      </w:r>
      <w:r w:rsidRPr="009911A1">
        <w:rPr>
          <w:rFonts w:ascii="Times New Roman" w:hAnsi="Times New Roman" w:cs="Times New Roman"/>
          <w:sz w:val="24"/>
          <w:szCs w:val="24"/>
        </w:rPr>
        <w:t>: Tiszavasvári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Bajcsy-Zs</w:t>
      </w:r>
      <w:r>
        <w:rPr>
          <w:rFonts w:ascii="Times New Roman" w:hAnsi="Times New Roman" w:cs="Times New Roman"/>
          <w:sz w:val="24"/>
          <w:szCs w:val="24"/>
        </w:rPr>
        <w:t>ilinszky</w:t>
      </w:r>
      <w:r w:rsidRPr="009911A1">
        <w:rPr>
          <w:rFonts w:ascii="Times New Roman" w:hAnsi="Times New Roman" w:cs="Times New Roman"/>
          <w:sz w:val="24"/>
          <w:szCs w:val="24"/>
        </w:rPr>
        <w:t xml:space="preserve"> 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59.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sz</w:t>
      </w:r>
      <w:r>
        <w:rPr>
          <w:rFonts w:ascii="Times New Roman" w:hAnsi="Times New Roman" w:cs="Times New Roman"/>
          <w:sz w:val="24"/>
          <w:szCs w:val="24"/>
        </w:rPr>
        <w:t>ám</w:t>
      </w:r>
      <w:r w:rsidRPr="009911A1">
        <w:rPr>
          <w:rFonts w:ascii="Times New Roman" w:hAnsi="Times New Roman" w:cs="Times New Roman"/>
          <w:sz w:val="24"/>
          <w:szCs w:val="24"/>
        </w:rPr>
        <w:t>, hrsz.: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3603 (vízmű épület, telephely, belső közművek, tisztított víztározók)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éjjel-nappali műszakban, emellett 6 fő hálózat-karbantartó, 1 fő raktáros és 1 fő üzemegység vezető látja el a feladatokat.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2.2.1.2 Vízjogi engedély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Engedély száma: </w:t>
      </w:r>
      <w:r w:rsidRPr="009911A1">
        <w:rPr>
          <w:rFonts w:ascii="Times New Roman" w:hAnsi="Times New Roman" w:cs="Times New Roman"/>
          <w:sz w:val="24"/>
          <w:szCs w:val="24"/>
        </w:rPr>
        <w:t>Ht.315/90/11/997. sz</w:t>
      </w:r>
      <w:r>
        <w:rPr>
          <w:rFonts w:ascii="Times New Roman" w:hAnsi="Times New Roman" w:cs="Times New Roman"/>
          <w:sz w:val="24"/>
          <w:szCs w:val="24"/>
        </w:rPr>
        <w:t>ámú</w:t>
      </w:r>
      <w:r w:rsidRPr="009911A1">
        <w:rPr>
          <w:rFonts w:ascii="Times New Roman" w:hAnsi="Times New Roman" w:cs="Times New Roman"/>
          <w:sz w:val="24"/>
          <w:szCs w:val="24"/>
        </w:rPr>
        <w:t xml:space="preserve">  vízjogi üzemeltetési engedély</w:t>
      </w:r>
      <w:r>
        <w:rPr>
          <w:rFonts w:ascii="Times New Roman" w:hAnsi="Times New Roman" w:cs="Times New Roman"/>
          <w:sz w:val="24"/>
          <w:szCs w:val="24"/>
        </w:rPr>
        <w:t xml:space="preserve"> (többszörösen módosított)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5"/>
        <w:gridCol w:w="2303"/>
        <w:gridCol w:w="2303"/>
        <w:gridCol w:w="2303"/>
      </w:tblGrid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érvényessége</w:t>
            </w:r>
          </w:p>
        </w:tc>
      </w:tr>
      <w:tr w:rsidR="00C06642" w:rsidRPr="000106BD">
        <w:tc>
          <w:tcPr>
            <w:tcW w:w="9104" w:type="dxa"/>
            <w:gridSpan w:val="4"/>
          </w:tcPr>
          <w:p w:rsidR="00C06642" w:rsidRPr="000106BD" w:rsidRDefault="00C06642" w:rsidP="000106B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Tiszavasvári Vízmű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Ht.315/90/1997.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Vízjogi üzemeltetési engedély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TIVIZIG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Ht.315/106/2004.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Tiszántúli Vízügyi Felügyelet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2009. december 31.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1428/10/2007.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13744/7/2009.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2019. december 31.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902/11/2013.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Tiszavasvári-Józsefháza közkút vízjogi fennmaradási engedélye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2028. december 31.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1212/7/2013.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2138/4/2013.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 (névátírás: HBVSZ Zrt.)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642" w:rsidRPr="000106BD">
        <w:tc>
          <w:tcPr>
            <w:tcW w:w="9104" w:type="dxa"/>
            <w:gridSpan w:val="4"/>
          </w:tcPr>
          <w:p w:rsidR="00C06642" w:rsidRPr="000106BD" w:rsidRDefault="00C06642" w:rsidP="000106B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Tiszavasvári Városi Vízmű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1428/12/2007.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Üzemelő vízbázis kijelölése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3584/3/2013.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Üzemelő vízbázis kijelölő határozat módosítása (névátírás: HBVSZ Zrt.)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2020. december 31.</w:t>
            </w:r>
          </w:p>
        </w:tc>
      </w:tr>
    </w:tbl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2.2.1.3 Víznyerő helyek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víztermelő telep kizárólag felszín alatti vízbázist vesz igénybe, az ebből származó rétegvizet juttat a hálózatba a vízkezelést követően.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60"/>
        <w:gridCol w:w="2016"/>
        <w:gridCol w:w="1842"/>
        <w:gridCol w:w="1843"/>
        <w:gridCol w:w="1843"/>
      </w:tblGrid>
      <w:tr w:rsidR="00C06642" w:rsidRPr="000106BD"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Kútszám</w:t>
            </w:r>
          </w:p>
        </w:tc>
        <w:tc>
          <w:tcPr>
            <w:tcW w:w="2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Kataszteri szám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Fúrás éve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Talpmélység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Max. vízhozam</w:t>
            </w:r>
          </w:p>
        </w:tc>
      </w:tr>
      <w:tr w:rsidR="00C06642" w:rsidRPr="000106BD"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I. számú</w:t>
            </w:r>
          </w:p>
        </w:tc>
        <w:tc>
          <w:tcPr>
            <w:tcW w:w="2016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B-67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1963.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C06642" w:rsidRPr="000106BD"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II. számú</w:t>
            </w:r>
          </w:p>
        </w:tc>
        <w:tc>
          <w:tcPr>
            <w:tcW w:w="2016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B-75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1968.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149,00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2000 l/p</w:t>
            </w:r>
          </w:p>
        </w:tc>
      </w:tr>
      <w:tr w:rsidR="00C06642" w:rsidRPr="000106BD"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III. számú</w:t>
            </w:r>
          </w:p>
        </w:tc>
        <w:tc>
          <w:tcPr>
            <w:tcW w:w="2016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B-89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1982.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151,50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1300 l/p</w:t>
            </w:r>
          </w:p>
        </w:tc>
      </w:tr>
      <w:tr w:rsidR="00C06642" w:rsidRPr="000106BD"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IV. számú</w:t>
            </w:r>
          </w:p>
        </w:tc>
        <w:tc>
          <w:tcPr>
            <w:tcW w:w="2016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B-90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1983.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C06642" w:rsidRPr="000106BD"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V. számú</w:t>
            </w:r>
          </w:p>
        </w:tc>
        <w:tc>
          <w:tcPr>
            <w:tcW w:w="2016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B-92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1991.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148,80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2300 l/p</w:t>
            </w:r>
          </w:p>
        </w:tc>
      </w:tr>
    </w:tbl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Vízkitermelés a IV. és V. számú kútból történik, az I., II. és III. számú kutak jelenleg megfigyelő kutakként funkcionálnak.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D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6642">
        <w:rPr>
          <w:rFonts w:ascii="Times New Roman" w:hAnsi="Times New Roman" w:cs="Times New Roman"/>
          <w:sz w:val="24"/>
          <w:szCs w:val="24"/>
          <w:u w:val="single"/>
        </w:rPr>
        <w:t>Búvárszivattyúk adatai</w:t>
      </w:r>
    </w:p>
    <w:p w:rsidR="00C06642" w:rsidRPr="00B233EF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33EF">
        <w:rPr>
          <w:rFonts w:ascii="Times New Roman" w:hAnsi="Times New Roman" w:cs="Times New Roman"/>
          <w:i/>
          <w:iCs/>
          <w:sz w:val="24"/>
          <w:szCs w:val="24"/>
        </w:rPr>
        <w:t>I. számú kút: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C06642" w:rsidRDefault="00C06642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B233EF" w:rsidRDefault="00C06642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I. számú kút:</w:t>
      </w:r>
    </w:p>
    <w:p w:rsidR="00C06642" w:rsidRDefault="00C06642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C06642" w:rsidRDefault="00C06642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B233EF" w:rsidRDefault="00C06642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II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I. számú kút:</w:t>
      </w:r>
    </w:p>
    <w:p w:rsidR="00C06642" w:rsidRDefault="00C06642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C06642" w:rsidRDefault="00C06642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B233EF" w:rsidRDefault="00C06642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233EF">
        <w:rPr>
          <w:rFonts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. számú kút:</w:t>
      </w:r>
    </w:p>
    <w:p w:rsidR="00C06642" w:rsidRDefault="00C06642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70/5 típusú szivattyú</w:t>
      </w:r>
    </w:p>
    <w:p w:rsidR="00C06642" w:rsidRDefault="00C06642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55 m</w:t>
      </w:r>
      <w:r>
        <w:rPr>
          <w:rFonts w:ascii="Times New Roman" w:hAnsi="Times New Roman" w:cs="Times New Roman"/>
          <w:sz w:val="24"/>
          <w:szCs w:val="24"/>
        </w:rPr>
        <w:tab/>
        <w:t>N = 18 kW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B233EF" w:rsidRDefault="00C06642" w:rsidP="00B233E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iCs/>
          <w:sz w:val="24"/>
          <w:szCs w:val="24"/>
        </w:rPr>
        <w:t>. számú kút:</w:t>
      </w:r>
    </w:p>
    <w:p w:rsidR="00C06642" w:rsidRDefault="00C06642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75-B típusú szivattyú</w:t>
      </w:r>
    </w:p>
    <w:p w:rsidR="00C06642" w:rsidRDefault="00C06642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30 m</w:t>
      </w:r>
      <w:r>
        <w:rPr>
          <w:rFonts w:ascii="Times New Roman" w:hAnsi="Times New Roman" w:cs="Times New Roman"/>
          <w:sz w:val="24"/>
          <w:szCs w:val="24"/>
        </w:rPr>
        <w:tab/>
        <w:t>N = 15 kW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9911A1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2.2.1.4 Víztisztítási technológia</w:t>
      </w: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Gázmentesítés: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Levegő bekeverés: 10m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GYKV 7/3 típ. kompresszor, V = 80m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 h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5000 l-es légtartály szükséges nyomás: 3,00 – 5,00 bar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 Ø 1200 mm-es légkiválasztó, v = 4 cm/s</w:t>
      </w: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Vas- és mangántalanító szűrők: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Ø 3150 mm-es ZEL típ. kétrétegű szűrő, v=6 m/h (50m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- 4 db Ø 1800 mm- es kétrétegű szűrő, v= 6m/h (15m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 R6 típ. öblítő kompresszor, v= 600m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0,60 bar; N = 18,5 kW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RKM 6 típ. öblítő kompresszor, v= 120m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1 bar; N = 13 kW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db, AMIN 125-100-250+250VZ 160M4 típ.öblitőszivattyú,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2100 l/p;  H = 20 m;  N = 11 kW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 + VZ 234/4 típ. öblitőszivattyú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1200 l/p;  H = 20 m;  N = 7 kW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BV 1020 típ. vegyszerszivattyú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800 l/p;  H = 11,5 m;  N = 5,5 kW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V = 800 l-es vegyszertartály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ADVANCE típ. klórozó</w:t>
      </w: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Alacsony tároló: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150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 m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400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h = 1,7 m</w:t>
      </w: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Magas tároló: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200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30 m</w:t>
      </w: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Hálózati szivattyúk: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- 1+1 db, TTA 170/25/III. típ.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911A1">
        <w:rPr>
          <w:rFonts w:ascii="Times New Roman" w:hAnsi="Times New Roman" w:cs="Times New Roman"/>
          <w:sz w:val="24"/>
          <w:szCs w:val="24"/>
        </w:rPr>
        <w:t>Q = 1700 l/p; H = 75 m; N = 27 kW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120/20/III.+ Z 71/4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 Q = 1200 l/p; H = 60 m; N = 22 kW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2407B4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407B4">
        <w:rPr>
          <w:rFonts w:ascii="Times New Roman" w:hAnsi="Times New Roman" w:cs="Times New Roman"/>
          <w:sz w:val="24"/>
          <w:szCs w:val="24"/>
          <w:u w:val="single"/>
        </w:rPr>
        <w:t>Kapacitási adatok</w:t>
      </w:r>
    </w:p>
    <w:p w:rsidR="00C06642" w:rsidRPr="00113B49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Mélyfúrási kutak:</w:t>
      </w:r>
      <w:r>
        <w:rPr>
          <w:rFonts w:ascii="Times New Roman" w:hAnsi="Times New Roman" w:cs="Times New Roman"/>
          <w:sz w:val="24"/>
          <w:szCs w:val="24"/>
        </w:rPr>
        <w:tab/>
        <w:t xml:space="preserve">9400 </w:t>
      </w:r>
      <w:r w:rsidRPr="009911A1">
        <w:rPr>
          <w:rFonts w:ascii="Times New Roman" w:hAnsi="Times New Roman" w:cs="Times New Roman"/>
          <w:sz w:val="24"/>
          <w:szCs w:val="24"/>
        </w:rPr>
        <w:t>l/p</w:t>
      </w:r>
      <w:r>
        <w:rPr>
          <w:rFonts w:ascii="Times New Roman" w:hAnsi="Times New Roman" w:cs="Times New Roman"/>
          <w:sz w:val="24"/>
          <w:szCs w:val="24"/>
        </w:rPr>
        <w:tab/>
        <w:t xml:space="preserve">13.536 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C06642" w:rsidRPr="009911A1" w:rsidRDefault="00C06642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Búvárszivattyúk: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 61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911A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l/p</w:t>
      </w:r>
      <w:r>
        <w:rPr>
          <w:rFonts w:ascii="Times New Roman" w:hAnsi="Times New Roman" w:cs="Times New Roman"/>
          <w:sz w:val="24"/>
          <w:szCs w:val="24"/>
        </w:rPr>
        <w:tab/>
        <w:t xml:space="preserve">8.784 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C06642" w:rsidRPr="009911A1" w:rsidRDefault="00C06642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Szűrők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C06642" w:rsidRPr="009911A1" w:rsidRDefault="00C06642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Hálózati szivattyúk: 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2900 l/p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828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C06642" w:rsidRPr="009911A1" w:rsidRDefault="00C06642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Kimenő hálózat: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C06642" w:rsidRPr="009911A1" w:rsidRDefault="00C06642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---------------------------------------------------------------------------------------------------</w:t>
      </w:r>
    </w:p>
    <w:p w:rsidR="00C06642" w:rsidRPr="009911A1" w:rsidRDefault="00C06642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Mértékadó kapacitás: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3</w:t>
      </w:r>
      <w:r>
        <w:rPr>
          <w:rFonts w:ascii="Times New Roman" w:hAnsi="Times New Roman" w:cs="Times New Roman"/>
          <w:sz w:val="24"/>
          <w:szCs w:val="24"/>
          <w:u w:val="dotted"/>
        </w:rPr>
        <w:t>.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520 m</w:t>
      </w:r>
      <w:r w:rsidRPr="009911A1">
        <w:rPr>
          <w:rFonts w:ascii="Times New Roman" w:hAnsi="Times New Roman" w:cs="Times New Roman"/>
          <w:sz w:val="24"/>
          <w:szCs w:val="24"/>
          <w:u w:val="dotted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/d</w:t>
      </w:r>
    </w:p>
    <w:p w:rsidR="00C06642" w:rsidRPr="009911A1" w:rsidRDefault="00C06642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Igényelt vízmennyiség: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800.000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/év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192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A vízkitermelés, víztisztítás jelenlegi kapacitás kihasználtsága </w:t>
      </w:r>
      <w:r w:rsidRPr="009911A1">
        <w:rPr>
          <w:rFonts w:ascii="Times New Roman" w:hAnsi="Times New Roman" w:cs="Times New Roman"/>
          <w:sz w:val="24"/>
          <w:szCs w:val="24"/>
          <w:u w:val="single"/>
        </w:rPr>
        <w:t>65%-</w:t>
      </w:r>
      <w:r w:rsidRPr="009911A1">
        <w:rPr>
          <w:rFonts w:ascii="Times New Roman" w:hAnsi="Times New Roman" w:cs="Times New Roman"/>
          <w:sz w:val="24"/>
          <w:szCs w:val="24"/>
        </w:rPr>
        <w:t>os.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06642" w:rsidRPr="000A76C3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Vízkezelés művei, t</w:t>
      </w:r>
      <w:r w:rsidRPr="000A76C3">
        <w:rPr>
          <w:rFonts w:ascii="Times New Roman" w:hAnsi="Times New Roman" w:cs="Times New Roman"/>
          <w:sz w:val="24"/>
          <w:szCs w:val="24"/>
          <w:u w:val="single"/>
        </w:rPr>
        <w:t>echnológiai egységek főbb jellemzői</w:t>
      </w:r>
    </w:p>
    <w:p w:rsidR="00C06642" w:rsidRPr="00F451D3" w:rsidRDefault="00C06642" w:rsidP="00F451D3">
      <w:pPr>
        <w:pStyle w:val="bekezds"/>
        <w:spacing w:line="240" w:lineRule="auto"/>
        <w:ind w:left="0"/>
        <w:jc w:val="both"/>
      </w:pP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a) Szűrőterem</w:t>
      </w: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b) Klórgázadagoló helyiség</w:t>
      </w:r>
    </w:p>
    <w:p w:rsidR="00C06642" w:rsidRPr="00F451D3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c) Tisztavíztároló medencék</w:t>
      </w:r>
    </w:p>
    <w:p w:rsidR="00C06642" w:rsidRPr="00F451D3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a) Szűrőterem és berendezései</w:t>
      </w: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vas és mangán eltávolítását kétrétegű zárt rendszerű szűrők biztosítják.</w:t>
      </w: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szűrők típusa ZEL 3150</w:t>
      </w: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Kapacitása 1000 m3/d</w:t>
      </w:r>
    </w:p>
    <w:p w:rsidR="00C06642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Beépített szűrők száma 6 db, melyből a jelenlegi vízigényt 2 db szűrő üzemével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biztosítani lehet. Négy szűrő tehát tartalék. A vas és mangán hatékony kiválása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érdekében a nyersvízbe a szűrőket megelőző vezetékszakaszon oxigén – levegő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kerül bejuttatásra GA-10-7,5 p. típusú kompresszor segítségével.</w:t>
      </w:r>
    </w:p>
    <w:p w:rsidR="00C06642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 maradék gáztartalma két helyen válik ki a vízből:</w:t>
      </w: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szűrőket megelőző csőszakaszon lévő 2 m3 térfogatú gáztalanítón,</w:t>
      </w:r>
    </w:p>
    <w:p w:rsidR="00C06642" w:rsidRPr="00F451D3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tisztavíztárolóba való beömlésnél.</w:t>
      </w:r>
    </w:p>
    <w:p w:rsidR="00C06642" w:rsidRPr="00F451D3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b) Klórgázadagoló helyiség és berendezései</w:t>
      </w: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klórgáz elsősorban fertőtlenítési céllal adagolják a vízhez, de a szűrést megelőző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klórozás a vas és mangán oxidációját is elősegíti. A szűrést követő klórozás célja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kimondottan a fertőtlenítés. A klórgázadagoló helyiségben ADVENCE típusú klórozó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berendezés üzemel, mely biztosítja a szükséges klór bejuttatását az ivóvízbe.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klórgázt klórpalack biztosítja, melyekből állandóan 2 db van üzemben. A palack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leürítése esetén automatikusan átkapcsol a berendezés a „tele” palackra. Ezt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az üres palackot le kell cserélni. A klór mennyiségét jelenleg kézi szabályozással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vízműgépész állítja be a műszaki vezető utasítása alapján.</w:t>
      </w:r>
    </w:p>
    <w:p w:rsidR="00C06642" w:rsidRPr="00F451D3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C) Tisztavíztároló medencék és berendezéseik</w:t>
      </w:r>
    </w:p>
    <w:p w:rsidR="00C06642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vízműtelepen 700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térszinti tározó /1 db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2 db 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/ kapacitás került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kialakításra, melyből jelenleg a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nagy tározó nem üzemel, tartalék. A 300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tározó iker elrendezésű 150-150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tározó kapacitást biztosít. Az ikertározó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külön-külön is üzemeltethető. A tisztított víz felső beömléssel kerül a tározókba,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biztosítva a még visszamaradt metán gáz eltávozását. A tározók természetes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mesterséges szellőztetéssel vannak ellátva. Minden medence vízszintjelzővel fel van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szerelve és úgy szintén túlfolyó és leürítő vezetékkel.</w:t>
      </w: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F451D3" w:rsidRDefault="00C06642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További tároló kapacitást jelent a 200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magastározó, mely nem a vízműtelepen,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hanem a város súlypontjában került felépítésre /Tiszavasvári Gépállomás út/.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magastározó feltöltését a vízműtelepen lévő nyomásfokozó – hálózati – szivattyúk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végzik.</w:t>
      </w:r>
    </w:p>
    <w:p w:rsidR="00C06642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F451D3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E71FE2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5</w:t>
      </w: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IVÓVÍZ ELOSZTÓ HÁLÓZAT</w:t>
      </w:r>
    </w:p>
    <w:p w:rsidR="00C06642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1842"/>
        <w:gridCol w:w="1842"/>
        <w:gridCol w:w="1843"/>
        <w:gridCol w:w="1843"/>
      </w:tblGrid>
      <w:tr w:rsidR="00C06642" w:rsidRPr="000106BD">
        <w:tc>
          <w:tcPr>
            <w:tcW w:w="9212" w:type="dxa"/>
            <w:gridSpan w:val="5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315/90/1997. vízjogi üzemeltetési engedélyben foglaltak</w:t>
            </w:r>
          </w:p>
        </w:tc>
      </w:tr>
      <w:tr w:rsidR="00C06642" w:rsidRPr="000106BD"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Acél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</w:tr>
      <w:tr w:rsidR="00C06642" w:rsidRPr="000106BD"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4.758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4.840</w:t>
            </w:r>
          </w:p>
        </w:tc>
      </w:tr>
      <w:tr w:rsidR="00C06642" w:rsidRPr="000106BD"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150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C06642" w:rsidRPr="000106BD"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125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4.658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4.688</w:t>
            </w:r>
          </w:p>
        </w:tc>
      </w:tr>
      <w:tr w:rsidR="00C06642" w:rsidRPr="000106BD"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100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21.406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9.850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31.376</w:t>
            </w:r>
          </w:p>
        </w:tc>
      </w:tr>
      <w:tr w:rsidR="00C06642" w:rsidRPr="000106BD"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80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31.096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32.076</w:t>
            </w:r>
          </w:p>
        </w:tc>
      </w:tr>
      <w:tr w:rsidR="00C06642" w:rsidRPr="000106BD"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2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62.638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10.670</w:t>
            </w:r>
          </w:p>
        </w:tc>
        <w:tc>
          <w:tcPr>
            <w:tcW w:w="184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73.660</w:t>
            </w:r>
          </w:p>
        </w:tc>
      </w:tr>
    </w:tbl>
    <w:p w:rsidR="00C06642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F451D3" w:rsidRDefault="00C0664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 SZENNYVÍZ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2.2.2.1 SZENNYVÍZTISZTÍTÁS LÉTESÍTMÉNYEI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Szennyvíztelep: Tiszavasvári külterület hrsz.: 0296/13 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A többszörös</w:t>
      </w:r>
      <w:r>
        <w:rPr>
          <w:rFonts w:ascii="Times New Roman" w:hAnsi="Times New Roman" w:cs="Times New Roman"/>
          <w:sz w:val="24"/>
          <w:szCs w:val="24"/>
        </w:rPr>
        <w:t>en módosított Ht.385/69/997. számú</w:t>
      </w:r>
      <w:r w:rsidRPr="009911A1">
        <w:rPr>
          <w:rFonts w:ascii="Times New Roman" w:hAnsi="Times New Roman" w:cs="Times New Roman"/>
          <w:sz w:val="24"/>
          <w:szCs w:val="24"/>
        </w:rPr>
        <w:t xml:space="preserve"> vízjogi üzemeltetési engedély szerint a  szennyvíztisztítás létesítményeinek technológiai és kapacitásadatai.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6337D6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2.2.2.2 Vízjogi engedély</w:t>
      </w:r>
    </w:p>
    <w:p w:rsidR="00C06642" w:rsidRPr="009911A1" w:rsidRDefault="00C06642" w:rsidP="00633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A többszörösen módosított Ht.385/69/997. sz.  vízjogi üzemeltetési engedély szerint a  szennyvíztisztítás létesítményeinek technológiai és kapacitásadatai.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5"/>
        <w:gridCol w:w="2303"/>
        <w:gridCol w:w="2303"/>
        <w:gridCol w:w="2303"/>
      </w:tblGrid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Engedély érvényessége</w:t>
            </w:r>
          </w:p>
        </w:tc>
      </w:tr>
      <w:tr w:rsidR="00C06642" w:rsidRPr="000106BD">
        <w:tc>
          <w:tcPr>
            <w:tcW w:w="9104" w:type="dxa"/>
            <w:gridSpan w:val="4"/>
          </w:tcPr>
          <w:p w:rsidR="00C06642" w:rsidRPr="000106BD" w:rsidRDefault="00C06642" w:rsidP="000106B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Tiszavasvári Szennyvíztelep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385/69/1997.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Vízjogi üzemeltetési engedély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385/101/1999.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191/37/2005.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719/09/2006.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2010. december 31.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15/56/2007.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955/40/2008.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955/66/2008.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3049/5/2009.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Környezetvédelmi működési engedély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2020. december 31.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748/40/2010.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2015. december 31.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24.2/Tv./3472-1/2011.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 (76,1 m</w:t>
            </w:r>
            <w:r w:rsidRPr="000106BD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24.2/Tv./3473-1/2011.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Kémiai talajjavító engedély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2016. október 10.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24.2/Tv/2581-1/2012.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 (1275,2 m</w:t>
            </w:r>
            <w:r w:rsidRPr="000106BD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24.2/Tv/2581-5/2012.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Szennyvíziszap komposzt termőföldön történő hasznosítása (névátírás: 3472-1/2011.)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2016. október 10.</w:t>
            </w:r>
          </w:p>
        </w:tc>
      </w:tr>
      <w:tr w:rsidR="00C06642" w:rsidRPr="000106BD">
        <w:tc>
          <w:tcPr>
            <w:tcW w:w="2195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24.2/Tv/2581-6/2012.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Szennyvíziszap komposzt termőföldön történő hasznosítása (névátírás: 2581-1/2012.)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2017. április 13.</w:t>
            </w:r>
          </w:p>
        </w:tc>
      </w:tr>
    </w:tbl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6337D6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2.2.2.3 SZENNYVíztisztítási technológia ismertetése: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6337D6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Technológia: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Nyers szennyvíz mennyiségmérő: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DN 150 GAMMA C 717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6337D6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Gépi rács (meglévő kezelő épület födémre szerelve):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MP- 471/06 gépi rács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9911A1">
        <w:rPr>
          <w:rFonts w:ascii="Times New Roman" w:hAnsi="Times New Roman" w:cs="Times New Roman"/>
          <w:sz w:val="24"/>
          <w:szCs w:val="24"/>
        </w:rPr>
        <w:t xml:space="preserve"> = 3 mm;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Q = 50 l/s;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- 1db, rácsszemét konténer szűrővászon betéttel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 típ.: UNITECH - BARCS 10-01; V = 4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6337D6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Homokfogó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1 db KO anyagú tangenciális homokfogó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MTHK – 1.0 típ. homokkihordóval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911A1">
        <w:rPr>
          <w:rFonts w:ascii="Times New Roman" w:hAnsi="Times New Roman" w:cs="Times New Roman"/>
          <w:sz w:val="24"/>
          <w:szCs w:val="24"/>
        </w:rPr>
        <w:t>Q = 50 l/s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6337D6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Tömbösített műtárgy: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(denitrifikáló) vasbeton  V = 182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C06642" w:rsidRPr="006337D6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7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37D6">
        <w:rPr>
          <w:rFonts w:ascii="Times New Roman" w:hAnsi="Times New Roman" w:cs="Times New Roman"/>
          <w:sz w:val="24"/>
          <w:szCs w:val="24"/>
        </w:rPr>
        <w:t xml:space="preserve">h = 5 m;    T = 4,3 h; 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- 2+2 db, Búvárkeverő Flygt 4620 SF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P = 1,1 kW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Anoxikus medence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- 2 db Búvárkeverő Flygt 4620 SF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Flygt 4630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Flygt 4610 SF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db,Levegőztető medence vasbeton V = 405+ 766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  ; V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 xml:space="preserve">h </w:t>
      </w:r>
      <w:r w:rsidRPr="009911A1">
        <w:rPr>
          <w:rFonts w:ascii="Times New Roman" w:hAnsi="Times New Roman" w:cs="Times New Roman"/>
          <w:sz w:val="24"/>
          <w:szCs w:val="24"/>
        </w:rPr>
        <w:t>= 1102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h = 5 m ;  T = 26 h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klt Flygt SANITAIRE finombuborékos levegőztető rendszer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920 db levegőztető elemmel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Robuschi ES 65/2-VSM fúvó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(meglévő 2 db mellé)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19,5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/min; p = 600 mbar; P 7 30/23/8 kW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-1 db, Flygt CP 3080.211 LT 183 típ. recirkulációs szivattyú 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20 l/s; H = 2,8 m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Utóülepítő medence vasbeton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V = 396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F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 xml:space="preserve">h </w:t>
      </w:r>
      <w:r w:rsidRPr="009911A1">
        <w:rPr>
          <w:rFonts w:ascii="Times New Roman" w:hAnsi="Times New Roman" w:cs="Times New Roman"/>
          <w:sz w:val="24"/>
          <w:szCs w:val="24"/>
        </w:rPr>
        <w:t>= 840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 xml:space="preserve"> ;  L = 10,5 m;  h = 4,7 m;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felületi hidr.terh: 0,59 m/h; felületi leb a. terh: 1,24 kg/m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>x h;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T = 6,3 h 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MHSZK 8 tip. kotró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Flygt CP 3085 LT 183 búvár szivattyúval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MULTIPROJEKT MHSZK 5 tip. kotró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- 2-2 db, Flygt CP 3068.180 búvár szivattyúval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Iszapsűrítő vasbeton (meglévő fertőtlenítő átalakításával) V = 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; H = 3,5 m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627F3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Iszapkezelés: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MS-10 iszapvíztelenítő szalagszűrő prés, vegyszer tartályokkal, adagoló és feladó szivattyúval.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7 6-10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  P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ö</w:t>
      </w:r>
      <w:r w:rsidRPr="009911A1">
        <w:rPr>
          <w:rFonts w:ascii="Times New Roman" w:hAnsi="Times New Roman" w:cs="Times New Roman"/>
          <w:sz w:val="24"/>
          <w:szCs w:val="24"/>
        </w:rPr>
        <w:t xml:space="preserve"> = 5 kW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víztelenített iszap sz. a. tart.: 16-22 %; V = 5,6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627F3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Átemelő akna: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 Flygt CP 3102.181 búvár szivattyúval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627F3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Komposztáló telep: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18 x 40 m – es érlelőhely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JCB prizmázó gép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JCB kotró gép 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627F3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Telep kapacitása: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1.500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/d; 14275 leé</w:t>
      </w:r>
    </w:p>
    <w:p w:rsidR="00C06642" w:rsidRPr="009911A1" w:rsidRDefault="00C06642" w:rsidP="00C6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Szennyvíztelep kapacitás kihasználtság 70%-os.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2.2.2.4 SZENNYVÍZ ÁTEMELŐK</w:t>
      </w: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Hálózati szennyvízátemelők</w:t>
      </w:r>
    </w:p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779"/>
        <w:gridCol w:w="1631"/>
        <w:gridCol w:w="992"/>
        <w:gridCol w:w="2552"/>
        <w:gridCol w:w="1008"/>
        <w:gridCol w:w="849"/>
        <w:gridCol w:w="1188"/>
      </w:tblGrid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Ssz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Helye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Akna átmérő /m/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Típusa (1+1 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/l/s/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/m/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/kW/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Kossuth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Ifjúság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Hősök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Flygt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Dózsa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Flygt CP 3102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Géza fejedelem</w:t>
            </w: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2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Flygt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Flygt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Adria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Flygt CP 3126 HT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25dm</w:t>
            </w:r>
            <w:r w:rsidRPr="000106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Bocskai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Nyárfa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Körösi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Széles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Gépállomás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Táncsics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Lónyai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Vízmű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Május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Víz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Szilágyi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Vasvári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Csontváry</w:t>
            </w: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Keskeny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KC-02-214(1db)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Galamb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Körte  u.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AKC-26-252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Körte u. 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Pázsit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KC-20-250(1db)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Irinyi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Flygt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Kinizsi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Flygt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06642" w:rsidRPr="000106BD"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Aradi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Flygt MP3085 HT 253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6642" w:rsidRPr="000106BD" w:rsidRDefault="00C06642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C06642" w:rsidRPr="009911A1" w:rsidRDefault="00C06642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Házi szennyvízátemelők</w:t>
      </w:r>
    </w:p>
    <w:p w:rsidR="00C06642" w:rsidRPr="009911A1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- 673 db Kontroll szivattyúval szerelve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71FE2" w:rsidRDefault="00C06642" w:rsidP="003E3F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 SZENNYVÍZ </w:t>
      </w:r>
      <w:r>
        <w:rPr>
          <w:rFonts w:ascii="Times New Roman" w:hAnsi="Times New Roman" w:cs="Times New Roman"/>
          <w:sz w:val="24"/>
          <w:szCs w:val="24"/>
          <w:u w:val="single"/>
        </w:rPr>
        <w:t>ELOSZTÓ HÁLÓZAT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9"/>
        <w:gridCol w:w="2293"/>
        <w:gridCol w:w="2293"/>
        <w:gridCol w:w="2295"/>
      </w:tblGrid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385/69/1997. számú vízjogi üzemeltetési engedélyben foglaltak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300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10.183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1.103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11.286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9.737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9.737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10.183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10.840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21.023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2.350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2.350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150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100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2.350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3.020</w:t>
            </w:r>
          </w:p>
        </w:tc>
      </w:tr>
    </w:tbl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0"/>
        <w:gridCol w:w="2292"/>
        <w:gridCol w:w="2293"/>
        <w:gridCol w:w="2295"/>
      </w:tblGrid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385/101/1999. számú vízjogi üzemeltetési engedélyben foglaltak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2.043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2.043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2.043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2.043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110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</w:tr>
    </w:tbl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0"/>
        <w:gridCol w:w="2292"/>
        <w:gridCol w:w="2293"/>
        <w:gridCol w:w="2295"/>
      </w:tblGrid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955/40/2008. számú vízjogi üzemeltetési engedélyben foglaltak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(Tiszavasvári)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32.597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32.597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14.616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14.616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47.213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47.213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(Tiszavasvári)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110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1.438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1.438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90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3.261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3.261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63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12.063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12.063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50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4.002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4.002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20.764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20.764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(Szorgalmatos)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(Szorgalmatos)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110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90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63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50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</w:tr>
    </w:tbl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0"/>
        <w:gridCol w:w="2292"/>
        <w:gridCol w:w="2293"/>
        <w:gridCol w:w="2295"/>
      </w:tblGrid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Ht. 955/66/2008. számú vízjogi üzemeltetési engedélyben foglaltak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Gravitációs vezeték (Tiszavasvári)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200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5.005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5.005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150 bekötővez.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5.004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5.004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10.009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10.009</w:t>
            </w:r>
          </w:p>
        </w:tc>
      </w:tr>
      <w:tr w:rsidR="00C06642" w:rsidRPr="000106BD">
        <w:tc>
          <w:tcPr>
            <w:tcW w:w="9212" w:type="dxa"/>
            <w:gridSpan w:val="4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Nyomóvezeték (Tiszavasvári)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KM PVC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 (fm)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NA 63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C06642" w:rsidRPr="000106BD"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Összesen (fm)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303" w:type="dxa"/>
          </w:tcPr>
          <w:p w:rsidR="00C06642" w:rsidRPr="000106BD" w:rsidRDefault="00C06642" w:rsidP="000106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06B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</w:tbl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6642" w:rsidRPr="00E70933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0933">
        <w:rPr>
          <w:rFonts w:ascii="Times New Roman" w:hAnsi="Times New Roman" w:cs="Times New Roman"/>
          <w:sz w:val="24"/>
          <w:szCs w:val="24"/>
          <w:u w:val="single"/>
        </w:rPr>
        <w:t>3. FELÚJÍTÁSI ÉS PÓTLÁSI TERV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víziközmű-szolgáltatásról szóló 2011. évi CCIX. törvény 11. § (1) értelmében a víziközmű-szolgáltatás hosszú távú biztosíthatósága érdekében – a fenntartható fejlődés szempontjaira tekintettel – víziközmű-szolgáltatási ágazatonként tizenöt éves időtávra gördülő fejlesztési tervet kell készíteni.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felújítási és pótlási tervből, valamint beruházási tervből áll.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készítésekor az üzemeltetés során felmerült értéknövelő felújításoknak, fejlesztési igényeknek megfelelően a legfontosabb beruházási, felújítási és pótlási munkákat irányoztuk elő. Az előre tervezhető munkák során elsődlegesen az üzembiztonságot, majd az értékmegőrzésre irányuló beruházási, felújítási és pótlási feladatokat állítottuk össze a fontossági sorrend figyelembevételével.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sz w:val="24"/>
          <w:szCs w:val="24"/>
        </w:rPr>
        <w:t>A víziközmű-rendszer egy VKR kóddal rendelkezik, ami magába foglalja Szorgalmatost és Tiszavasvárit, így mind a felújítási és pótlási tervrészt, mind a beruházási tervrészt külön-külön elkészült a településekre vonatkozóan.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IVÓVÍZ SZOLGÁLTATÁS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574A0" w:rsidRDefault="00C06642" w:rsidP="00226B6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3.1.1 I. ÜTEM: 201</w:t>
      </w:r>
      <w:r>
        <w:rPr>
          <w:rFonts w:ascii="Times New Roman" w:hAnsi="Times New Roman" w:cs="Times New Roman"/>
          <w:caps/>
          <w:sz w:val="24"/>
          <w:szCs w:val="24"/>
        </w:rPr>
        <w:t>6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226B6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C06642" w:rsidRDefault="00C06642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2"/>
        <w:gridCol w:w="670"/>
        <w:gridCol w:w="1560"/>
        <w:gridCol w:w="2551"/>
        <w:gridCol w:w="1134"/>
        <w:gridCol w:w="1418"/>
        <w:gridCol w:w="1275"/>
      </w:tblGrid>
      <w:tr w:rsidR="00C06642" w:rsidRPr="000106BD">
        <w:tc>
          <w:tcPr>
            <w:tcW w:w="57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7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57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2016. év bérleti díj</w:t>
            </w:r>
          </w:p>
        </w:tc>
      </w:tr>
    </w:tbl>
    <w:p w:rsidR="00C06642" w:rsidRDefault="00C06642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2015.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400.000 Ft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C71EE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C06642" w:rsidRDefault="00C06642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3"/>
        <w:gridCol w:w="661"/>
        <w:gridCol w:w="1560"/>
        <w:gridCol w:w="2551"/>
        <w:gridCol w:w="1134"/>
        <w:gridCol w:w="1418"/>
        <w:gridCol w:w="1223"/>
      </w:tblGrid>
      <w:tr w:rsidR="00C06642" w:rsidRPr="000106BD">
        <w:tc>
          <w:tcPr>
            <w:tcW w:w="63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2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3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23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2016. év bérleti díj</w:t>
            </w:r>
          </w:p>
        </w:tc>
      </w:tr>
    </w:tbl>
    <w:p w:rsidR="00C06642" w:rsidRDefault="00C06642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C06642" w:rsidRDefault="00C06642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574A0" w:rsidRDefault="00C06642" w:rsidP="005D26A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3.1.2 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C06642" w:rsidRDefault="00C06642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5D26A7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C06642" w:rsidRDefault="00C06642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2017-2020. év bérleti díj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1.300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2017-2020. év bérleti díj</w:t>
            </w:r>
          </w:p>
        </w:tc>
      </w:tr>
    </w:tbl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1.600.000 Ft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AA156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C06642" w:rsidRDefault="00C06642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IV. számú kút vízműtelepre menő töltővezetékének cseréje, tolózárakkal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9.000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V. számú kút vízműtelepre menő töltővezetékének cseréje, tolózárakkal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Vízműtelepi épület homlokzati hőszigetelése, nyílászáró csere, lapostető szigetelésének felújítása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Hálózati szivattyúk cseréje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Acél vezeték, hozzá tartozó bekötővezeték cseréje tolózárakkal, tűzcsapokkal 350 fm + bekötővezeték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10.500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200 AC vezeték, hozzá tartozó bekötővezeték cseréje tolózárakkal, tűzcsapokkal 4.800 fm + bekötővezeték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150 AC vezeték, hozzá tartozó bekötővezeték cseréje tolózárakkal, tűzcsapokkal 700 fm + bekötővezeték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125 AC vezeték, hozzá tartozó bekötővezeték cseréje tolózárakkal, tűzcsapokkal 4.700 fm + bekötővezeték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141.000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2017-2020. év bérleti díj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7.400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2017-2020. év bérleti díj</w:t>
            </w:r>
          </w:p>
        </w:tc>
      </w:tr>
    </w:tbl>
    <w:p w:rsidR="00C06642" w:rsidRPr="001D5304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361.400.000 Ft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574A0" w:rsidRDefault="00C06642" w:rsidP="006E1FA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3.1.3 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 távú felújítási és pótlási terv</w:t>
      </w:r>
    </w:p>
    <w:p w:rsidR="00C06642" w:rsidRDefault="00C06642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C0661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C06642" w:rsidRPr="00C71EE1" w:rsidRDefault="00C06642" w:rsidP="00C0661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tűzcsapokkal, 5.100 fm + bekötővezeték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153.000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2021-2030. év bérleti díj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2021-2030. év bérleti díj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15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043C4">
        <w:rPr>
          <w:rFonts w:ascii="Times New Roman" w:hAnsi="Times New Roman" w:cs="Times New Roman"/>
          <w:sz w:val="24"/>
          <w:szCs w:val="24"/>
        </w:rPr>
        <w:t>00.000 Ft</w:t>
      </w:r>
    </w:p>
    <w:p w:rsidR="00C06642" w:rsidRPr="002043C4" w:rsidRDefault="00C06642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159.000.000 Ft</w:t>
      </w:r>
    </w:p>
    <w:p w:rsidR="00C06642" w:rsidRDefault="00C06642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6E1FA5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400 m</w:t>
            </w:r>
            <w:r w:rsidRPr="000106B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felújítása, pangó víz megszüntetése érdekében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13.000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 db 150 m</w:t>
            </w:r>
            <w:r w:rsidRPr="000106B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200 m</w:t>
            </w:r>
            <w:r w:rsidRPr="000106B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-es magas víztározó felújítása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5.300 fm + bekötővezeték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5.500 fm + bekötővezeték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165.000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100 AC vezeték, hozzá tartozó bekötővezeték cseréje tolózárakkal, tűzcsapokkal 5.300 fm + bekötővezeték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2021-2030. év bérleti díj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18.500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2021-2030. év bérleti díj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1-2030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5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043C4">
        <w:rPr>
          <w:rFonts w:ascii="Times New Roman" w:hAnsi="Times New Roman" w:cs="Times New Roman"/>
          <w:sz w:val="24"/>
          <w:szCs w:val="24"/>
        </w:rPr>
        <w:t>00.000 Ft</w:t>
      </w:r>
    </w:p>
    <w:p w:rsidR="00C06642" w:rsidRPr="002043C4" w:rsidRDefault="00C06642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9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2043C4">
        <w:rPr>
          <w:rFonts w:ascii="Times New Roman" w:hAnsi="Times New Roman" w:cs="Times New Roman"/>
          <w:sz w:val="24"/>
          <w:szCs w:val="24"/>
        </w:rPr>
        <w:t>.500.000 Ft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SZENNYVÍZ SZOLGÁLTATÁS</w:t>
      </w: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.1 I. ÜTEM: 201</w:t>
      </w:r>
      <w:r>
        <w:rPr>
          <w:rFonts w:ascii="Times New Roman" w:hAnsi="Times New Roman" w:cs="Times New Roman"/>
          <w:caps/>
          <w:sz w:val="24"/>
          <w:szCs w:val="24"/>
        </w:rPr>
        <w:t>6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04449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2016. évi bérleti díj</w:t>
            </w:r>
          </w:p>
        </w:tc>
      </w:tr>
    </w:tbl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231BFE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400.000 Ft</w:t>
      </w: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04449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043C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2016. év bérleti díj</w:t>
            </w:r>
          </w:p>
        </w:tc>
      </w:tr>
    </w:tbl>
    <w:p w:rsidR="00C06642" w:rsidRDefault="00C06642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2043C4" w:rsidRDefault="00C06642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574A0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574A0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.2 II. ÜTEM: 2017-2020. évben tervezett felújítások és pótlások</w:t>
      </w: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E607BF" w:rsidRDefault="00C06642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8"/>
        <w:gridCol w:w="2495"/>
        <w:gridCol w:w="1016"/>
        <w:gridCol w:w="1417"/>
        <w:gridCol w:w="1275"/>
      </w:tblGrid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2017-2020. év bérleti díj</w:t>
            </w:r>
          </w:p>
        </w:tc>
      </w:tr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1.300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2017-2020. év bérleti díj</w:t>
            </w:r>
          </w:p>
        </w:tc>
      </w:tr>
    </w:tbl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607BF" w:rsidRDefault="00C06642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Pr="00E607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607BF">
        <w:rPr>
          <w:rFonts w:ascii="Times New Roman" w:hAnsi="Times New Roman" w:cs="Times New Roman"/>
          <w:sz w:val="24"/>
          <w:szCs w:val="24"/>
        </w:rPr>
        <w:t>00.000 Ft</w:t>
      </w: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607BF" w:rsidRDefault="00C06642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8"/>
        <w:gridCol w:w="800"/>
        <w:gridCol w:w="1557"/>
        <w:gridCol w:w="2496"/>
        <w:gridCol w:w="1016"/>
        <w:gridCol w:w="1418"/>
        <w:gridCol w:w="1275"/>
      </w:tblGrid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Szennyvíztelepi épület homlokzati hőszigetelése, nyílászáró 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6.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7. számú átemelő felújítása, rács elhelyezése,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3.200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29.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30.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31.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bekötővezetékekkel, 2.000 fm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80.000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2017-2020. év bérleti díj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5.900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2017-2020. év bérleti díj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607BF" w:rsidRDefault="00C06642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114.800.000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574A0" w:rsidRDefault="00C06642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574A0">
        <w:rPr>
          <w:rFonts w:ascii="Times New Roman" w:hAnsi="Times New Roman" w:cs="Times New Roman"/>
          <w:caps/>
          <w:sz w:val="24"/>
          <w:szCs w:val="24"/>
        </w:rPr>
        <w:t>.3 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574A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 távú felújítási és pótlási terv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607BF" w:rsidRDefault="00C06642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SZORGALMATOS KÖZSÉG</w:t>
      </w: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7"/>
        <w:gridCol w:w="2494"/>
        <w:gridCol w:w="1016"/>
        <w:gridCol w:w="1418"/>
        <w:gridCol w:w="1275"/>
      </w:tblGrid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25.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26.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27.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2021-2030. év bérleti díj</w:t>
            </w:r>
          </w:p>
        </w:tc>
      </w:tr>
      <w:tr w:rsidR="00C06642" w:rsidRPr="000106BD">
        <w:tc>
          <w:tcPr>
            <w:tcW w:w="61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2021-2030. év bérleti díj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607BF" w:rsidRDefault="00C06642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10.200.000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Pr="00E607BF" w:rsidRDefault="00C06642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12.200.000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607BF" w:rsidRDefault="00C06642" w:rsidP="00CB675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07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6"/>
        <w:gridCol w:w="800"/>
        <w:gridCol w:w="1554"/>
        <w:gridCol w:w="2561"/>
        <w:gridCol w:w="1016"/>
        <w:gridCol w:w="1355"/>
        <w:gridCol w:w="1278"/>
      </w:tblGrid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100 és 150 AC vezeték, hozzá tartozó bekötővezeték cseréje, tisztítóaknákkal, idomokkal, 700 fm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300 AC vezeték, hozzá tartozó bekötővezeték cseréje tisztítóaknákkal, idomokkal, 4.800 fm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NA 300 AC vezeték, hozzá tartozó bekötővezeték cseréje tisztítóaknákkal, idomokkal, 5.200 fm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156.000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8.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9.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11.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12.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13.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16.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17.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18.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19.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21.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22.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23.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24.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1.100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28. számú átemelő felújítása, szivattyúcsere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1.200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bekötővezetékekkel, 1800 fm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72.000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4.200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2021-2030. év bérleti díj</w:t>
            </w:r>
          </w:p>
        </w:tc>
      </w:tr>
      <w:tr w:rsidR="00C06642" w:rsidRPr="000106BD">
        <w:tc>
          <w:tcPr>
            <w:tcW w:w="6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06642" w:rsidRPr="000106BD" w:rsidRDefault="00C06642" w:rsidP="000106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16.800</w:t>
            </w:r>
          </w:p>
        </w:tc>
        <w:tc>
          <w:tcPr>
            <w:tcW w:w="129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2021-2030. évi bérleti díj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607BF" w:rsidRDefault="00C06642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448.600.000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Pr="00E607BF" w:rsidRDefault="00C06642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565.500.000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Default="00C06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6642" w:rsidRPr="00C11FD0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BERUHÁZÁSI</w:t>
      </w:r>
      <w:r w:rsidRPr="00C11FD0">
        <w:rPr>
          <w:rFonts w:ascii="Times New Roman" w:hAnsi="Times New Roman" w:cs="Times New Roman"/>
          <w:b/>
          <w:bCs/>
          <w:sz w:val="24"/>
          <w:szCs w:val="24"/>
        </w:rPr>
        <w:t xml:space="preserve"> TERV</w:t>
      </w: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D32A28" w:rsidRDefault="00C06642" w:rsidP="00CA7A2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2A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TISZAVASVÁRI VÁROS</w:t>
      </w: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IV-9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I. számú kút újrafúrása, búvárszivattyú cseréje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D32A28" w:rsidRDefault="00C06642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10.000.000 </w:t>
      </w:r>
      <w:r w:rsidRPr="00D32A28">
        <w:rPr>
          <w:rFonts w:ascii="Times New Roman" w:hAnsi="Times New Roman" w:cs="Times New Roman"/>
          <w:sz w:val="24"/>
          <w:szCs w:val="24"/>
        </w:rPr>
        <w:t>Ft</w:t>
      </w: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 távú beruházási terv</w:t>
      </w: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D32A28" w:rsidRDefault="00C06642" w:rsidP="00CA7A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TISZAVASVÁRI VÁROS</w:t>
      </w: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Józsefházi településrész vízellátása új kút fúrásával és technológia kiépítésével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</w:p>
        </w:tc>
        <w:tc>
          <w:tcPr>
            <w:tcW w:w="2551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Vízműtelepi épületen napelemek elhelyezése energiaracionalizálás érdekében</w:t>
            </w:r>
          </w:p>
        </w:tc>
        <w:tc>
          <w:tcPr>
            <w:tcW w:w="1134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D32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E607BF" w:rsidRDefault="00C06642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Pr="00E607BF" w:rsidRDefault="00C06642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C06642" w:rsidRDefault="00C06642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71EE1" w:rsidRDefault="00C06642" w:rsidP="003E0F7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TISZAVASVÁRI VÁROS</w:t>
      </w:r>
    </w:p>
    <w:p w:rsidR="00C06642" w:rsidRDefault="00C06642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"/>
        <w:gridCol w:w="800"/>
        <w:gridCol w:w="1559"/>
        <w:gridCol w:w="2506"/>
        <w:gridCol w:w="1016"/>
        <w:gridCol w:w="1403"/>
        <w:gridCol w:w="1276"/>
      </w:tblGrid>
      <w:tr w:rsidR="00C06642" w:rsidRPr="000106BD"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Komposzt szállítására eszköz beszerzése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7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D32A28" w:rsidRDefault="00C06642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10.000.000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05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 távú beruházási terv</w:t>
      </w:r>
    </w:p>
    <w:p w:rsidR="00C06642" w:rsidRDefault="00C06642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71EE1" w:rsidRDefault="00C06642" w:rsidP="00D357F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71EE1">
        <w:rPr>
          <w:rFonts w:ascii="Times New Roman" w:hAnsi="Times New Roman" w:cs="Times New Roman"/>
          <w:i/>
          <w:iCs/>
          <w:sz w:val="24"/>
          <w:szCs w:val="24"/>
        </w:rPr>
        <w:t xml:space="preserve">SZORGALMATOS </w:t>
      </w:r>
      <w:r>
        <w:rPr>
          <w:rFonts w:ascii="Times New Roman" w:hAnsi="Times New Roman" w:cs="Times New Roman"/>
          <w:i/>
          <w:iCs/>
          <w:sz w:val="24"/>
          <w:szCs w:val="24"/>
        </w:rPr>
        <w:t>KÖZSÉG</w:t>
      </w:r>
    </w:p>
    <w:p w:rsidR="00C06642" w:rsidRDefault="00C06642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"/>
        <w:gridCol w:w="800"/>
        <w:gridCol w:w="1559"/>
        <w:gridCol w:w="2538"/>
        <w:gridCol w:w="1016"/>
        <w:gridCol w:w="1372"/>
        <w:gridCol w:w="1275"/>
      </w:tblGrid>
      <w:tr w:rsidR="00C06642" w:rsidRPr="000106BD"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3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37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25.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26.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27.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Default="00C06642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D32A28" w:rsidRDefault="00C06642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Pr="00D32A28" w:rsidRDefault="00C06642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Default="00C06642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71EE1" w:rsidRDefault="00C06642" w:rsidP="00605F9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TISZAVASVÁRI VÁROS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800"/>
        <w:gridCol w:w="1559"/>
        <w:gridCol w:w="2505"/>
        <w:gridCol w:w="1016"/>
        <w:gridCol w:w="1401"/>
        <w:gridCol w:w="1273"/>
        <w:gridCol w:w="7"/>
      </w:tblGrid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Becsült nettó költség (eFt)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Javasolt forrás</w:t>
            </w:r>
          </w:p>
        </w:tc>
      </w:tr>
      <w:tr w:rsidR="00C06642" w:rsidRPr="000106BD"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Szennyvíztelepi épületen napelemek elhelyezése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45.000</w:t>
            </w:r>
          </w:p>
        </w:tc>
        <w:tc>
          <w:tcPr>
            <w:tcW w:w="1282" w:type="dxa"/>
            <w:gridSpan w:val="2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4.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5.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6.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7.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8.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9.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10.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11.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12.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13.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14.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15.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16.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17.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18.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19.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20.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21.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22.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23.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24.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28.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29.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30.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06642" w:rsidRPr="000106BD">
        <w:trPr>
          <w:gridAfter w:val="1"/>
          <w:wAfter w:w="7" w:type="dxa"/>
        </w:trPr>
        <w:tc>
          <w:tcPr>
            <w:tcW w:w="62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0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31. számú átemelő napelemmel történő ellátása, energiaracionalizálás érdekében</w:t>
            </w:r>
          </w:p>
        </w:tc>
        <w:tc>
          <w:tcPr>
            <w:tcW w:w="1016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C06642" w:rsidRPr="000106BD" w:rsidRDefault="00C06642" w:rsidP="000106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6BD"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C06642" w:rsidRPr="001D5304" w:rsidRDefault="00C06642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5304">
        <w:rPr>
          <w:rFonts w:ascii="Times New Roman" w:hAnsi="Times New Roman" w:cs="Times New Roman"/>
          <w:sz w:val="20"/>
          <w:szCs w:val="20"/>
        </w:rPr>
        <w:t>* amennyiben kiírásra kerül</w:t>
      </w:r>
    </w:p>
    <w:p w:rsidR="00C06642" w:rsidRPr="00D32A28" w:rsidRDefault="00C06642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D32A28" w:rsidRDefault="00C06642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86.500.000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Pr="00D32A28" w:rsidRDefault="00C06642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96.500.000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42" w:rsidRDefault="00C066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6642" w:rsidRPr="006267DF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5. </w:t>
      </w:r>
      <w:r w:rsidRPr="006267DF">
        <w:rPr>
          <w:rFonts w:ascii="Times New Roman" w:hAnsi="Times New Roman" w:cs="Times New Roman"/>
          <w:caps/>
          <w:sz w:val="24"/>
          <w:szCs w:val="24"/>
        </w:rPr>
        <w:t>Szöveges indokolás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6267DF" w:rsidRDefault="00C06642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267DF">
        <w:rPr>
          <w:rFonts w:ascii="Times New Roman" w:hAnsi="Times New Roman" w:cs="Times New Roman"/>
          <w:sz w:val="24"/>
          <w:szCs w:val="24"/>
        </w:rPr>
        <w:tab/>
        <w:t>FELÚJÍTÁSI ÉS PÓTLÁSI TERV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.1.1</w:t>
      </w:r>
      <w:r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6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2016. évben felmerülő, előre nem látható és tervezhető, rendkívüli feladatok ellátása, melyek el nem végzése veszélyeztetik a vízszolgáltatás működését, minőségét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2016. évben felmerülő, előre nem látható és tervezhető, rendkívüli feladatok ellátása, melyek el nem végzése veszélyeztetik a vízszolgáltatás működését, minőségét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2020.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és pótlások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kizárkolása válik szükségessé, az indokoltnál és szükségesnél több fogyasztó marad ivóvíz nélkül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C06642" w:rsidRPr="00A47456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2016-2019. években felmerülő, előre nem látható és tervezhető, rendkívüli feladatok ellátása, melyek el nem végzése veszélyeztetik a vízszolgáltatás működését, minőségét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1-2. pont</w:t>
      </w:r>
    </w:p>
    <w:p w:rsidR="00C06642" w:rsidRPr="003328CA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 IV. és V. kútból történi vízkivétel, a betápláló vezetékek cseréje indokolttá vált. El nem végzése esetén, egy esetleges csőtörés során egy kút nem tudja biztonságosan ellátni a települési vízigényt, különösen nyári forróság idején</w:t>
      </w: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C06642" w:rsidRPr="003328CA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vízműtelepi épület kora, állaga már szükségessé teszi a nyílászárók cseréjét, ami külső hőszigeteléssel párosulva energia-megtakarítást eredményezne. A lapostető szigetelése egyre több helyen ázik be, különösen nagyobb esők idején. El nem végzése nem veszélyezteti a vízszolgáltatás minőségét, azonban a jelenlegi állapot az itt dolgozók komfortérzetét csökkenti, az energia költségeket folyamatosan növeli</w:t>
      </w: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C06642" w:rsidRPr="003328CA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3 db hálózati szivattyú egyre szaporodó karbantartási igénye indokolttá tette a cseréket. El nem végzése esetén esetleges szivattyú hiba idején a vízmű nem tudja teljes mértékben ellátni a település vízigényét, különösen nyári forróság esetében</w:t>
      </w: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5-8. pont</w:t>
      </w:r>
    </w:p>
    <w:p w:rsidR="00C06642" w:rsidRPr="00A47456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acél, valamint AC csövek, továbbá a bekötővezetékek cseréje, szükség szerint tolózárakkal, tűzcsapokkal. El nem végzése esetén hosszabb távon a korosodó csőhálózat miatt meg fog szaporodni a csőtörések, vízfeltörések száma, romolhat a vízszolgáltatás minősége, egyre több fogyasztott fog érinteni a kizárkolások idejére a vízhiány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9. pont</w:t>
      </w:r>
    </w:p>
    <w:p w:rsidR="00C06642" w:rsidRPr="00A47456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 hosszabb távon romlik a vízszolgáltatás minősége, nagyobb területek kizárkolása válik szükségessé, az indokoltnál és szükségesnél több fogyasztó marad ivóvíz nélkül</w:t>
      </w: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10. pont</w:t>
      </w:r>
    </w:p>
    <w:p w:rsidR="00C06642" w:rsidRPr="00A47456" w:rsidRDefault="00C06642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2017-2020. években felmerülő, előre nem látható és tervezhető, rendkívüli feladatok ellátása, melyek el nem végzése veszélyeztetik a vízszolgáltatás működését, minőségét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szükség szerint tolózárakkal, tűzcsapokkal. El nem végzése esetén, hosszabb távon a korosodó csőhálózat miatt meg fog szaporodni a csőtörések, vízfeltörések száma, romolhat a vízszolgáltatás minősége, egyre több fogyasztott fog érinteni a kizárkolások idejére a vízhiány</w:t>
      </w:r>
    </w:p>
    <w:p w:rsidR="00C06642" w:rsidRDefault="00C06642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C06642" w:rsidRPr="00A47456" w:rsidRDefault="00C06642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kizárkolása válik szükségessé, az indokoltnál és szükségesnél több fogyasztó marad ivóvíz nélkül</w:t>
      </w:r>
    </w:p>
    <w:p w:rsidR="00C06642" w:rsidRDefault="00C06642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C06642" w:rsidRPr="00A47456" w:rsidRDefault="00C06642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2021-2030. években felmerülő, előre nem látható és tervezhető, rendkívüli feladatok ellátása, melyek el nem végzése veszélyeztetik a vízszolgáltatás működését, minőségét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3726C7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3726C7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3867DA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400 m3-es alacsony víztározó jelenleg használaton kívül van, mivel kivitelezési hibák miatt bepang benne a víz. El nem végzése nem veszélyezteti a vízszolgáltatást, azonban átalakításával, felújításával jelentős mértékben megnövelhető a vízműtelepen tárolható víz mennyisége, ami a termelő kutak esetleges hibája idején hosszabb időtartamra lehetővé tenné a víz hálózatra történő juttatását</w:t>
      </w:r>
    </w:p>
    <w:p w:rsidR="00C06642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C06642" w:rsidRPr="003867DA" w:rsidRDefault="00C06642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területén lévő két db, egyenként 150 m3-es alacsony víztározó felújítása szükségessé vált. El nem végzése rövid távon nem veszélyezteti a vízszolgáltatást, azonban a későbbiekben romlást eredményezhetnek a víz minőségében</w:t>
      </w:r>
    </w:p>
    <w:p w:rsidR="00C06642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C06642" w:rsidRPr="003867DA" w:rsidRDefault="00C06642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 frekventált helyén lévő 200 m3-es magas víztározó karbantartása, felújítása esedékessé vált. El nem végzése rövid távon nem veszélyezteti a vízszolgáltatást, azonban a későbbiekben meghibásodása esetén a csőhálózatban nem lenne biztosítható a megfelelő nyomás, a településeken élő víz nélkül maradnak</w:t>
      </w:r>
    </w:p>
    <w:p w:rsidR="00C06642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4-6. pont</w:t>
      </w:r>
    </w:p>
    <w:p w:rsidR="00C06642" w:rsidRPr="00A47456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acél, valamint AC csövek, továbbá a bekötővezetékek cseréje, szükség szerint tolózárakkal, tűzcsapokkal. El nem végzése esetén hosszabb távon a korosodó csőhálózat miatt meg fog szaporodni a csőtörések, vízfeltörések száma, romolhat a vízszolgáltatás minősége, egyre több fogyasztott fog érinteni a kizárkolások idejére a vízhiány</w:t>
      </w:r>
    </w:p>
    <w:p w:rsidR="00C06642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7. pont</w:t>
      </w:r>
    </w:p>
    <w:p w:rsidR="00C06642" w:rsidRPr="00A47456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 hosszabb távon romlik a vízszolgáltatás minősége, nagyobb területek kizárkolása válik szükségessé, az indokoltnál és szükségesnél több fogyasztó marad ivóvíz nélkül</w:t>
      </w:r>
    </w:p>
    <w:p w:rsidR="00C06642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8. pont</w:t>
      </w:r>
    </w:p>
    <w:p w:rsidR="00C06642" w:rsidRPr="00A47456" w:rsidRDefault="00C06642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2017-2020. években felmerülő, előre nem látható és tervezhető, rendkívüli feladatok ellátása, melyek el nem végzése veszélyeztetik a vízszolgáltatás működését, minőségét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>
        <w:rPr>
          <w:rFonts w:ascii="Times New Roman" w:hAnsi="Times New Roman" w:cs="Times New Roman"/>
          <w:caps/>
          <w:sz w:val="24"/>
          <w:szCs w:val="24"/>
        </w:rPr>
        <w:t>6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2016. évben felmerülő, előre nem látható és tervezhető, rendkívüli feladatok ellátása, melyek el nem végzése veszélyeztetik a szennyvízszolgáltatás működését, minőségét</w:t>
      </w: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2016. évben felmerülő, előre nem látható és tervezhető, rendkívüli feladatok ellátása, melyek el nem végzése veszélyeztetik a szennyvízszolgáltatás működését, minőségét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átemelőben felgyülemlő, adott esetben kibukó szennyvíz</w:t>
      </w: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C06642" w:rsidRPr="00A47456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2017-2020. években felmerülő, előre nem látható és tervezhető, rendkívüli feladatok ellátása, melyek el nem végzése veszélyeztetik a szennyvízszolgáltatás működését, minőségét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3328CA" w:rsidRDefault="00C06642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vízműtelepi épület kora, állaga már szükségessé teszi a nyílászárók cseréjét, ami külső hőszigeteléssel párosulva energia-megtakarítást eredményezne. El nem végzése nem veszélyezteti a szennyvízszolgáltatás minőségét, azonban a jelenlegi állapot az itt dolgozók komfortérzetét csökkenti, az energia költségeket folyamatosan növeli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2-11. pont</w:t>
      </w:r>
    </w:p>
    <w:p w:rsidR="00C06642" w:rsidRPr="00A47456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C06642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12. pont</w:t>
      </w:r>
    </w:p>
    <w:p w:rsidR="00C06642" w:rsidRPr="00A47456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C06642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13. pont</w:t>
      </w:r>
    </w:p>
    <w:p w:rsidR="00C06642" w:rsidRPr="00A47456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C06642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14. pont</w:t>
      </w:r>
    </w:p>
    <w:p w:rsidR="00C06642" w:rsidRPr="00A47456" w:rsidRDefault="00C06642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2017-2020. években felmerülő, előre nem látható és tervezhető, rendkívüli feladatok ellátása, melyek el nem végzése veszélyeztetik a szennyvízszolgáltatás működését, minőségét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>. évben tervezett felújítások és pótlások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C06642" w:rsidRPr="00A47456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C06642" w:rsidRPr="00A47456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 pont</w:t>
      </w:r>
    </w:p>
    <w:p w:rsidR="00C06642" w:rsidRPr="00A47456" w:rsidRDefault="00C06642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2021-2030. években felmerülő, előre nem látható és tervezhető, rendkívüli feladatok ellátása, melyek el nem végzése veszélyeztetik a szennyvízszolgáltatás működését, minőségét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C06642" w:rsidRPr="00A47456" w:rsidRDefault="00C06642" w:rsidP="002F1F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4-21. pont</w:t>
      </w:r>
    </w:p>
    <w:p w:rsidR="00C06642" w:rsidRPr="00A47456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22. pont</w:t>
      </w:r>
    </w:p>
    <w:p w:rsidR="00C06642" w:rsidRPr="00A47456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nyomóvezetékek, továbbá a bekötővezetékek cseréje gravitációs vezetékre, tisztítóidomokkal, aknákkal. El nem végzése esetén, a szennyvízszolgáltatást nem veszélyezteti, azonban az esetleges kiváltással a szolgáltató részére jelentős költség megtakarítást eredményezne, mivel számos házi átemelő megszűntetésre kerülne, a fogyasztók számára energia-megtakarítást eredményezne egyrészről, másrészről a házi átemelő nem megfelelő működéséből eredő kellemetlenségek elkerülhetővé válnának</w:t>
      </w: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23. pont</w:t>
      </w:r>
    </w:p>
    <w:p w:rsidR="00C06642" w:rsidRPr="00A47456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24. pont</w:t>
      </w:r>
    </w:p>
    <w:p w:rsidR="00C06642" w:rsidRPr="00A47456" w:rsidRDefault="00C06642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2021-2030. években felmerülő, előre nem látható és tervezhető, rendkívüli feladatok ellátása, melyek el nem végzése veszélyeztetik a szennyvízszolgáltatás működését, minőségét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67DF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6267DF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behomokolódott, jelenleg megfigyelő kútként működő, a vízműtelep területén található I. kút újrafúrása, szivattyúcserével. El nem végzése esetén nem veszélyezteti a vízszolgáltatást, azonban három termelő kúttal biztonságosabb módon ellátható a két település vízzel, egy esetleg betápláló vezeték hibája idején is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józsefházi településrészen meglévő kút kiváltása, új kút fúrásával, víztisztító technológia telepítésével. El nem végzése veszélyezteti a vízszolgáltatás minőségét, mivel a jelenlegi kút nem rendelkezik olyan technológiával, ami teljes körűen biztosítani a megfelelő minőségű vizet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C06642" w:rsidRPr="00A47456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vízműtelep napelemekkel történő ellátása. El nem végzése nem veszélyezteti a vízszolgáltatást, azonban hosszú távon jelentős energia-megtakarítást eredményezne, adott esetben a termelt áram áramszünet esetén elégséges lehet a vízszolgáltatás fenntartásához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>
        <w:rPr>
          <w:rFonts w:ascii="Times New Roman" w:hAnsi="Times New Roman" w:cs="Times New Roman"/>
          <w:caps/>
          <w:sz w:val="24"/>
          <w:szCs w:val="24"/>
        </w:rPr>
        <w:t>7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47CE3" w:rsidRDefault="00C06642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szennyvíztelepen keletkező komposzt telepen belüli szállítására eszköz beszerzése. El nem végzése nem veszélyezteti a szennyvízszolgáltatást, azonban a telepen jelenleg nehezen megoldott a komposzt eljuttatása a komposztáló területre. A konténer kijutatásához több dolgozó szükséges, ami egy esetlegesen meglévő hálózati hiba, átemelőkkel kapcsolatos problémák esetén szervezési gondokat okoz</w:t>
      </w:r>
    </w:p>
    <w:p w:rsidR="00C06642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Pr="00C11FD0" w:rsidRDefault="00C06642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2021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>
        <w:rPr>
          <w:rFonts w:ascii="Times New Roman" w:hAnsi="Times New Roman" w:cs="Times New Roman"/>
          <w:caps/>
          <w:sz w:val="24"/>
          <w:szCs w:val="24"/>
        </w:rPr>
        <w:t>30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47CE3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SZORGALMATOS KÖZSÉG</w:t>
      </w:r>
    </w:p>
    <w:p w:rsidR="00C06642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C06642" w:rsidRPr="00A47456" w:rsidRDefault="00C06642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42" w:rsidRPr="00C47CE3" w:rsidRDefault="00C06642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aps/>
          <w:sz w:val="24"/>
          <w:szCs w:val="24"/>
        </w:rPr>
        <w:t>TISZAVASVÁRI VÁROS</w:t>
      </w:r>
    </w:p>
    <w:p w:rsidR="00C06642" w:rsidRDefault="00C06642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C06642" w:rsidRPr="00A47456" w:rsidRDefault="00C06642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 napelemekkel történő ellátása. El nem végzése nem veszélyezteti a szennyvízszolgáltatást, azonban hosszú távon jelentős energia-megtakarítást eredményezne, adott esetben a termelt áram áramszünet esetén elégséges lehet a szennyvízkezelés fenntartásához</w:t>
      </w:r>
    </w:p>
    <w:p w:rsidR="00C06642" w:rsidRDefault="00C06642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06642" w:rsidRDefault="00C06642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2-29. pont</w:t>
      </w:r>
    </w:p>
    <w:p w:rsidR="00C06642" w:rsidRPr="00A47456" w:rsidRDefault="00C06642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C06642" w:rsidRDefault="00C0664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6642" w:rsidSect="00097417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642" w:rsidRDefault="00C06642" w:rsidP="00097417">
      <w:pPr>
        <w:spacing w:after="0" w:line="240" w:lineRule="auto"/>
      </w:pPr>
      <w:r>
        <w:separator/>
      </w:r>
    </w:p>
  </w:endnote>
  <w:endnote w:type="continuationSeparator" w:id="0">
    <w:p w:rsidR="00C06642" w:rsidRDefault="00C06642" w:rsidP="0009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642" w:rsidRDefault="00C06642">
    <w:pPr>
      <w:pStyle w:val="Footer"/>
      <w:jc w:val="center"/>
    </w:pPr>
    <w:fldSimple w:instr="PAGE   \* MERGEFORMAT">
      <w:r>
        <w:rPr>
          <w:noProof/>
        </w:rPr>
        <w:t>2</w:t>
      </w:r>
    </w:fldSimple>
  </w:p>
  <w:p w:rsidR="00C06642" w:rsidRDefault="00C066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642" w:rsidRDefault="00C06642" w:rsidP="00097417">
      <w:pPr>
        <w:spacing w:after="0" w:line="240" w:lineRule="auto"/>
      </w:pPr>
      <w:r>
        <w:separator/>
      </w:r>
    </w:p>
  </w:footnote>
  <w:footnote w:type="continuationSeparator" w:id="0">
    <w:p w:rsidR="00C06642" w:rsidRDefault="00C06642" w:rsidP="0009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upp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7F37C8A"/>
    <w:multiLevelType w:val="hybridMultilevel"/>
    <w:tmpl w:val="3946BF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76943"/>
    <w:multiLevelType w:val="multilevel"/>
    <w:tmpl w:val="EEC838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0"/>
        <w:szCs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sz w:val="20"/>
        <w:szCs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  <w:sz w:val="20"/>
        <w:szCs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sz w:val="20"/>
        <w:szCs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  <w:sz w:val="20"/>
        <w:szCs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FB9"/>
    <w:rsid w:val="00000A43"/>
    <w:rsid w:val="000106BD"/>
    <w:rsid w:val="00011D9F"/>
    <w:rsid w:val="00036EA9"/>
    <w:rsid w:val="00044498"/>
    <w:rsid w:val="00054419"/>
    <w:rsid w:val="00063041"/>
    <w:rsid w:val="00097417"/>
    <w:rsid w:val="000A76C3"/>
    <w:rsid w:val="000B1678"/>
    <w:rsid w:val="000B305E"/>
    <w:rsid w:val="000B3C60"/>
    <w:rsid w:val="000C5E39"/>
    <w:rsid w:val="000D213E"/>
    <w:rsid w:val="000E45D0"/>
    <w:rsid w:val="000F2B93"/>
    <w:rsid w:val="00104A12"/>
    <w:rsid w:val="00113B49"/>
    <w:rsid w:val="001155D9"/>
    <w:rsid w:val="0011560D"/>
    <w:rsid w:val="00142185"/>
    <w:rsid w:val="0015337F"/>
    <w:rsid w:val="0015786D"/>
    <w:rsid w:val="001939DC"/>
    <w:rsid w:val="001A7A6C"/>
    <w:rsid w:val="001B0221"/>
    <w:rsid w:val="001C021D"/>
    <w:rsid w:val="001C5E69"/>
    <w:rsid w:val="001C7626"/>
    <w:rsid w:val="001D5304"/>
    <w:rsid w:val="001E7FEB"/>
    <w:rsid w:val="001F5D15"/>
    <w:rsid w:val="002043C4"/>
    <w:rsid w:val="00211479"/>
    <w:rsid w:val="00224405"/>
    <w:rsid w:val="00226B64"/>
    <w:rsid w:val="002317E5"/>
    <w:rsid w:val="00231BFE"/>
    <w:rsid w:val="002407B4"/>
    <w:rsid w:val="00261C5B"/>
    <w:rsid w:val="00270D0A"/>
    <w:rsid w:val="00283E21"/>
    <w:rsid w:val="002A7924"/>
    <w:rsid w:val="002A7F48"/>
    <w:rsid w:val="002B43E6"/>
    <w:rsid w:val="002D3068"/>
    <w:rsid w:val="002E056A"/>
    <w:rsid w:val="002F1FFB"/>
    <w:rsid w:val="002F2FB9"/>
    <w:rsid w:val="003328CA"/>
    <w:rsid w:val="0033455B"/>
    <w:rsid w:val="00347F2F"/>
    <w:rsid w:val="00357825"/>
    <w:rsid w:val="00364EE0"/>
    <w:rsid w:val="003726C7"/>
    <w:rsid w:val="00373BE7"/>
    <w:rsid w:val="0037678F"/>
    <w:rsid w:val="003867DA"/>
    <w:rsid w:val="003934E4"/>
    <w:rsid w:val="003A224C"/>
    <w:rsid w:val="003C0805"/>
    <w:rsid w:val="003D0724"/>
    <w:rsid w:val="003D1024"/>
    <w:rsid w:val="003E0F77"/>
    <w:rsid w:val="003E3FD3"/>
    <w:rsid w:val="0041022D"/>
    <w:rsid w:val="00415903"/>
    <w:rsid w:val="00470E1E"/>
    <w:rsid w:val="004761AF"/>
    <w:rsid w:val="00483973"/>
    <w:rsid w:val="00495835"/>
    <w:rsid w:val="004B1305"/>
    <w:rsid w:val="004B6D8C"/>
    <w:rsid w:val="004D3BDD"/>
    <w:rsid w:val="004E3DF2"/>
    <w:rsid w:val="004F10B0"/>
    <w:rsid w:val="00506560"/>
    <w:rsid w:val="0053585B"/>
    <w:rsid w:val="00540496"/>
    <w:rsid w:val="00557C6E"/>
    <w:rsid w:val="00572DE3"/>
    <w:rsid w:val="00581E6B"/>
    <w:rsid w:val="005903DA"/>
    <w:rsid w:val="00596678"/>
    <w:rsid w:val="005A29B9"/>
    <w:rsid w:val="005C6634"/>
    <w:rsid w:val="005D26A7"/>
    <w:rsid w:val="00605F90"/>
    <w:rsid w:val="00616883"/>
    <w:rsid w:val="00622C68"/>
    <w:rsid w:val="006267DF"/>
    <w:rsid w:val="006337D6"/>
    <w:rsid w:val="00644428"/>
    <w:rsid w:val="00653BD5"/>
    <w:rsid w:val="0065704D"/>
    <w:rsid w:val="006654EA"/>
    <w:rsid w:val="0067253A"/>
    <w:rsid w:val="00675DD0"/>
    <w:rsid w:val="00677EDA"/>
    <w:rsid w:val="006A42B8"/>
    <w:rsid w:val="006E1FA5"/>
    <w:rsid w:val="006E2DE9"/>
    <w:rsid w:val="007335C9"/>
    <w:rsid w:val="0076543E"/>
    <w:rsid w:val="00783823"/>
    <w:rsid w:val="007929E0"/>
    <w:rsid w:val="00797B76"/>
    <w:rsid w:val="007B0337"/>
    <w:rsid w:val="007B0897"/>
    <w:rsid w:val="007F1F40"/>
    <w:rsid w:val="0080025A"/>
    <w:rsid w:val="008011A1"/>
    <w:rsid w:val="008048FA"/>
    <w:rsid w:val="0083671C"/>
    <w:rsid w:val="00855138"/>
    <w:rsid w:val="008566E5"/>
    <w:rsid w:val="008602ED"/>
    <w:rsid w:val="0086084E"/>
    <w:rsid w:val="00870B67"/>
    <w:rsid w:val="008866CB"/>
    <w:rsid w:val="008903A6"/>
    <w:rsid w:val="008B5810"/>
    <w:rsid w:val="008D0A8A"/>
    <w:rsid w:val="008D650A"/>
    <w:rsid w:val="008E382B"/>
    <w:rsid w:val="009031F1"/>
    <w:rsid w:val="00917CA3"/>
    <w:rsid w:val="00930F6B"/>
    <w:rsid w:val="0094353A"/>
    <w:rsid w:val="00955388"/>
    <w:rsid w:val="009911A1"/>
    <w:rsid w:val="009A4408"/>
    <w:rsid w:val="009B504F"/>
    <w:rsid w:val="009C5F4B"/>
    <w:rsid w:val="009C7F87"/>
    <w:rsid w:val="009D1FF8"/>
    <w:rsid w:val="009E6D40"/>
    <w:rsid w:val="009F7E1B"/>
    <w:rsid w:val="00A039DA"/>
    <w:rsid w:val="00A05EB1"/>
    <w:rsid w:val="00A111C5"/>
    <w:rsid w:val="00A12C36"/>
    <w:rsid w:val="00A258ED"/>
    <w:rsid w:val="00A47456"/>
    <w:rsid w:val="00A539F9"/>
    <w:rsid w:val="00A677C0"/>
    <w:rsid w:val="00A700AD"/>
    <w:rsid w:val="00AA0363"/>
    <w:rsid w:val="00AA156B"/>
    <w:rsid w:val="00AA64C0"/>
    <w:rsid w:val="00AC0FC7"/>
    <w:rsid w:val="00AC6FCD"/>
    <w:rsid w:val="00AD4A00"/>
    <w:rsid w:val="00AF7C31"/>
    <w:rsid w:val="00B12EDB"/>
    <w:rsid w:val="00B21B64"/>
    <w:rsid w:val="00B233EF"/>
    <w:rsid w:val="00B44C39"/>
    <w:rsid w:val="00B60384"/>
    <w:rsid w:val="00B62BF4"/>
    <w:rsid w:val="00B767D8"/>
    <w:rsid w:val="00BA028D"/>
    <w:rsid w:val="00BB224B"/>
    <w:rsid w:val="00BB74C3"/>
    <w:rsid w:val="00BD0D74"/>
    <w:rsid w:val="00BE41F3"/>
    <w:rsid w:val="00C06614"/>
    <w:rsid w:val="00C06642"/>
    <w:rsid w:val="00C11FD0"/>
    <w:rsid w:val="00C27A07"/>
    <w:rsid w:val="00C42AF2"/>
    <w:rsid w:val="00C47CE3"/>
    <w:rsid w:val="00C52E44"/>
    <w:rsid w:val="00C574A0"/>
    <w:rsid w:val="00C627F3"/>
    <w:rsid w:val="00C71EE1"/>
    <w:rsid w:val="00C73E3E"/>
    <w:rsid w:val="00C81811"/>
    <w:rsid w:val="00C8203A"/>
    <w:rsid w:val="00CA163F"/>
    <w:rsid w:val="00CA37C4"/>
    <w:rsid w:val="00CA4F7F"/>
    <w:rsid w:val="00CA7A28"/>
    <w:rsid w:val="00CB1998"/>
    <w:rsid w:val="00CB6758"/>
    <w:rsid w:val="00CB6801"/>
    <w:rsid w:val="00CF3615"/>
    <w:rsid w:val="00D06642"/>
    <w:rsid w:val="00D224FA"/>
    <w:rsid w:val="00D26D49"/>
    <w:rsid w:val="00D32A28"/>
    <w:rsid w:val="00D357F1"/>
    <w:rsid w:val="00D50A64"/>
    <w:rsid w:val="00D741AD"/>
    <w:rsid w:val="00D90062"/>
    <w:rsid w:val="00DA7993"/>
    <w:rsid w:val="00DC6560"/>
    <w:rsid w:val="00DF5797"/>
    <w:rsid w:val="00DF5905"/>
    <w:rsid w:val="00E04DD9"/>
    <w:rsid w:val="00E1779F"/>
    <w:rsid w:val="00E42E3B"/>
    <w:rsid w:val="00E533E1"/>
    <w:rsid w:val="00E5722C"/>
    <w:rsid w:val="00E607BF"/>
    <w:rsid w:val="00E70933"/>
    <w:rsid w:val="00E71FE2"/>
    <w:rsid w:val="00E962E9"/>
    <w:rsid w:val="00EC3FA8"/>
    <w:rsid w:val="00EE283D"/>
    <w:rsid w:val="00F07211"/>
    <w:rsid w:val="00F375F0"/>
    <w:rsid w:val="00F40E10"/>
    <w:rsid w:val="00F451D3"/>
    <w:rsid w:val="00F45271"/>
    <w:rsid w:val="00F533AC"/>
    <w:rsid w:val="00F546AA"/>
    <w:rsid w:val="00F571C6"/>
    <w:rsid w:val="00F6610A"/>
    <w:rsid w:val="00F80C61"/>
    <w:rsid w:val="00F83009"/>
    <w:rsid w:val="00F856FC"/>
    <w:rsid w:val="00F93A26"/>
    <w:rsid w:val="00F961B8"/>
    <w:rsid w:val="00FC33C7"/>
    <w:rsid w:val="00FD278C"/>
    <w:rsid w:val="00FD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80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04A12"/>
    <w:pPr>
      <w:ind w:left="720"/>
    </w:pPr>
  </w:style>
  <w:style w:type="paragraph" w:customStyle="1" w:styleId="bekezds">
    <w:name w:val="bekezdés"/>
    <w:basedOn w:val="Normal"/>
    <w:uiPriority w:val="99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33455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97417"/>
  </w:style>
  <w:style w:type="paragraph" w:styleId="Footer">
    <w:name w:val="footer"/>
    <w:basedOn w:val="Normal"/>
    <w:link w:val="FooterChar"/>
    <w:uiPriority w:val="99"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974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1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870</TotalTime>
  <Pages>33</Pages>
  <Words>6922</Words>
  <Characters>-32766</Characters>
  <Application>Microsoft Office Outlook</Application>
  <DocSecurity>0</DocSecurity>
  <Lines>0</Lines>
  <Paragraphs>0</Paragraphs>
  <ScaleCrop>false</ScaleCrop>
  <Company>TVONKPH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TVONKPH</cp:lastModifiedBy>
  <cp:revision>188</cp:revision>
  <dcterms:created xsi:type="dcterms:W3CDTF">2016-01-11T06:35:00Z</dcterms:created>
  <dcterms:modified xsi:type="dcterms:W3CDTF">2016-01-20T09:22:00Z</dcterms:modified>
</cp:coreProperties>
</file>